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64E" w:rsidRPr="002257C8" w:rsidRDefault="005C1F8E" w:rsidP="002257C8">
      <w:pPr>
        <w:pStyle w:val="prazno"/>
        <w:rPr>
          <w:rFonts w:asciiTheme="minorHAnsi" w:hAnsiTheme="minorHAnsi"/>
          <w:sz w:val="22"/>
          <w:szCs w:val="22"/>
        </w:rPr>
      </w:pPr>
      <w:r w:rsidRPr="002257C8">
        <w:rPr>
          <w:rFonts w:asciiTheme="minorHAnsi" w:hAnsiTheme="minorHAnsi"/>
          <w:noProof/>
          <w:sz w:val="22"/>
          <w:szCs w:val="22"/>
        </w:rPr>
        <mc:AlternateContent>
          <mc:Choice Requires="wps">
            <w:drawing>
              <wp:anchor distT="0" distB="0" distL="114300" distR="114300" simplePos="0" relativeHeight="251656704" behindDoc="0" locked="0" layoutInCell="1" allowOverlap="1" wp14:anchorId="11BB7056" wp14:editId="5ED1454B">
                <wp:simplePos x="0" y="0"/>
                <wp:positionH relativeFrom="column">
                  <wp:posOffset>2581910</wp:posOffset>
                </wp:positionH>
                <wp:positionV relativeFrom="paragraph">
                  <wp:posOffset>-21590</wp:posOffset>
                </wp:positionV>
                <wp:extent cx="3240000" cy="3240000"/>
                <wp:effectExtent l="19050" t="19050" r="36830" b="36830"/>
                <wp:wrapSquare wrapText="bothSides"/>
                <wp:docPr id="40"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000" cy="3240000"/>
                        </a:xfrm>
                        <a:prstGeom prst="rect">
                          <a:avLst/>
                        </a:prstGeom>
                        <a:solidFill>
                          <a:srgbClr val="FFFFFF"/>
                        </a:solidFill>
                        <a:ln w="63500" cmpd="thickThin">
                          <a:solidFill>
                            <a:srgbClr val="BFBFBF"/>
                          </a:solidFill>
                          <a:miter lim="800000"/>
                          <a:headEnd/>
                          <a:tailEnd/>
                        </a:ln>
                      </wps:spPr>
                      <wps:txbx>
                        <w:txbxContent>
                          <w:p w:rsidR="008937BF" w:rsidRDefault="008937B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ni okvir 2" o:spid="_x0000_s1026" type="#_x0000_t202" style="position:absolute;margin-left:203.3pt;margin-top:-1.7pt;width:255.1pt;height:25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" strokecolor="#bfbfbf" strokeweight="5pt">
                <v:stroke linestyle="thickThin"/>
                <v:textbox>
                  <w:txbxContent>
                    <w:p w:rsidR="008937BF" w:rsidRDefault="008937BF"/>
                  </w:txbxContent>
                </v:textbox>
                <w10:wrap type="square"/>
              </v:shape>
            </w:pict>
          </mc:Fallback>
        </mc:AlternateContent>
      </w:r>
      <w:r w:rsidR="00E7264E" w:rsidRPr="002257C8">
        <w:rPr>
          <w:rFonts w:asciiTheme="minorHAnsi" w:hAnsiTheme="minorHAnsi"/>
          <w:sz w:val="22"/>
          <w:szCs w:val="22"/>
        </w:rPr>
        <w:t xml:space="preserve">PROJEKTANTSKI URED: </w:t>
      </w:r>
    </w:p>
    <w:p w:rsidR="00E7264E" w:rsidRPr="002257C8" w:rsidRDefault="007D7EF2" w:rsidP="002257C8">
      <w:pPr>
        <w:pStyle w:val="prazno"/>
        <w:rPr>
          <w:rFonts w:asciiTheme="minorHAnsi" w:hAnsiTheme="minorHAnsi"/>
          <w:b/>
          <w:sz w:val="24"/>
        </w:rPr>
      </w:pPr>
      <w:r w:rsidRPr="002257C8">
        <w:rPr>
          <w:rFonts w:asciiTheme="minorHAnsi" w:hAnsiTheme="minorHAnsi"/>
          <w:b/>
          <w:sz w:val="24"/>
        </w:rPr>
        <w:t>KIŠ INŽINJERING</w:t>
      </w:r>
      <w:r w:rsidR="00E7264E" w:rsidRPr="002257C8">
        <w:rPr>
          <w:rFonts w:asciiTheme="minorHAnsi" w:hAnsiTheme="minorHAnsi"/>
          <w:b/>
          <w:sz w:val="24"/>
        </w:rPr>
        <w:t xml:space="preserve"> d.o.o. </w:t>
      </w:r>
    </w:p>
    <w:p w:rsidR="00E7264E" w:rsidRPr="002257C8" w:rsidRDefault="00E7264E" w:rsidP="002257C8">
      <w:pPr>
        <w:pStyle w:val="prazno"/>
        <w:rPr>
          <w:rFonts w:asciiTheme="minorHAnsi" w:hAnsiTheme="minorHAnsi"/>
          <w:sz w:val="24"/>
          <w:szCs w:val="24"/>
        </w:rPr>
      </w:pPr>
      <w:r w:rsidRPr="002257C8">
        <w:rPr>
          <w:rFonts w:asciiTheme="minorHAnsi" w:hAnsiTheme="minorHAnsi"/>
          <w:sz w:val="24"/>
          <w:szCs w:val="24"/>
        </w:rPr>
        <w:t xml:space="preserve">OIB: </w:t>
      </w:r>
      <w:r w:rsidR="007D7EF2" w:rsidRPr="002257C8">
        <w:rPr>
          <w:rFonts w:asciiTheme="minorHAnsi" w:hAnsiTheme="minorHAnsi"/>
          <w:sz w:val="24"/>
          <w:szCs w:val="24"/>
        </w:rPr>
        <w:t>50915463727</w:t>
      </w:r>
    </w:p>
    <w:p w:rsidR="004B243E" w:rsidRPr="002257C8" w:rsidRDefault="004B243E" w:rsidP="002257C8">
      <w:pPr>
        <w:pStyle w:val="prazno"/>
        <w:rPr>
          <w:rFonts w:asciiTheme="minorHAnsi" w:hAnsiTheme="minorHAnsi"/>
          <w:sz w:val="14"/>
          <w:szCs w:val="14"/>
        </w:rPr>
      </w:pPr>
    </w:p>
    <w:p w:rsidR="00E7264E" w:rsidRPr="002257C8" w:rsidRDefault="00146299" w:rsidP="002257C8">
      <w:pPr>
        <w:pStyle w:val="prazno"/>
        <w:rPr>
          <w:rFonts w:asciiTheme="minorHAnsi" w:hAnsiTheme="minorHAnsi"/>
          <w:b/>
          <w:sz w:val="22"/>
          <w:szCs w:val="22"/>
        </w:rPr>
      </w:pPr>
      <w:r w:rsidRPr="002257C8">
        <w:rPr>
          <w:rFonts w:asciiTheme="minorHAnsi" w:hAnsiTheme="minorHAnsi"/>
          <w:sz w:val="22"/>
          <w:szCs w:val="22"/>
        </w:rPr>
        <w:t>ZOP</w:t>
      </w:r>
      <w:r w:rsidR="001A00AA" w:rsidRPr="002257C8">
        <w:rPr>
          <w:rFonts w:asciiTheme="minorHAnsi" w:hAnsiTheme="minorHAnsi"/>
          <w:sz w:val="22"/>
          <w:szCs w:val="22"/>
        </w:rPr>
        <w:t xml:space="preserve">: </w:t>
      </w:r>
      <w:r w:rsidR="00DF5B8F" w:rsidRPr="002257C8">
        <w:rPr>
          <w:rFonts w:asciiTheme="minorHAnsi" w:hAnsiTheme="minorHAnsi"/>
          <w:b/>
          <w:sz w:val="22"/>
          <w:szCs w:val="22"/>
        </w:rPr>
        <w:t>04</w:t>
      </w:r>
      <w:r w:rsidR="00C86296" w:rsidRPr="002257C8">
        <w:rPr>
          <w:rFonts w:asciiTheme="minorHAnsi" w:hAnsiTheme="minorHAnsi"/>
          <w:b/>
          <w:sz w:val="22"/>
          <w:szCs w:val="22"/>
        </w:rPr>
        <w:t>/201</w:t>
      </w:r>
      <w:r w:rsidR="00DF5B8F" w:rsidRPr="002257C8">
        <w:rPr>
          <w:rFonts w:asciiTheme="minorHAnsi" w:hAnsiTheme="minorHAnsi"/>
          <w:b/>
          <w:sz w:val="22"/>
          <w:szCs w:val="22"/>
        </w:rPr>
        <w:t>6</w:t>
      </w:r>
    </w:p>
    <w:p w:rsidR="004F4E10" w:rsidRPr="002257C8" w:rsidRDefault="004F4E10" w:rsidP="002257C8">
      <w:pPr>
        <w:pStyle w:val="prazno"/>
        <w:rPr>
          <w:rFonts w:asciiTheme="minorHAnsi" w:hAnsiTheme="minorHAnsi"/>
          <w:sz w:val="14"/>
          <w:szCs w:val="14"/>
        </w:rPr>
      </w:pPr>
    </w:p>
    <w:p w:rsidR="00E7264E" w:rsidRPr="002257C8" w:rsidRDefault="00E7264E" w:rsidP="002257C8">
      <w:pPr>
        <w:pStyle w:val="prazno"/>
        <w:rPr>
          <w:rFonts w:asciiTheme="minorHAnsi" w:hAnsiTheme="minorHAnsi"/>
          <w:b/>
          <w:sz w:val="22"/>
          <w:szCs w:val="22"/>
        </w:rPr>
      </w:pPr>
      <w:r w:rsidRPr="002257C8">
        <w:rPr>
          <w:rFonts w:asciiTheme="minorHAnsi" w:hAnsiTheme="minorHAnsi"/>
          <w:sz w:val="22"/>
          <w:szCs w:val="22"/>
        </w:rPr>
        <w:t xml:space="preserve">BROJ REVIZIJE: </w:t>
      </w:r>
      <w:r w:rsidRPr="002257C8">
        <w:rPr>
          <w:rFonts w:asciiTheme="minorHAnsi" w:hAnsiTheme="minorHAnsi"/>
          <w:b/>
          <w:sz w:val="22"/>
          <w:szCs w:val="22"/>
        </w:rPr>
        <w:t>0</w:t>
      </w:r>
    </w:p>
    <w:p w:rsidR="00C927DC" w:rsidRPr="002257C8" w:rsidRDefault="00C927DC" w:rsidP="002257C8">
      <w:pPr>
        <w:pStyle w:val="prazno"/>
        <w:rPr>
          <w:rFonts w:asciiTheme="minorHAnsi" w:hAnsiTheme="minorHAnsi"/>
          <w:sz w:val="14"/>
          <w:szCs w:val="14"/>
        </w:rPr>
      </w:pPr>
    </w:p>
    <w:p w:rsidR="00C927DC" w:rsidRPr="002257C8" w:rsidRDefault="00C927DC" w:rsidP="002257C8">
      <w:pPr>
        <w:pStyle w:val="prazno"/>
        <w:rPr>
          <w:rFonts w:asciiTheme="minorHAnsi" w:hAnsiTheme="minorHAnsi"/>
          <w:sz w:val="22"/>
          <w:szCs w:val="22"/>
        </w:rPr>
      </w:pPr>
      <w:r w:rsidRPr="002257C8">
        <w:rPr>
          <w:rFonts w:asciiTheme="minorHAnsi" w:hAnsiTheme="minorHAnsi"/>
          <w:sz w:val="22"/>
          <w:szCs w:val="22"/>
        </w:rPr>
        <w:t xml:space="preserve">GRAĐEVINA: </w:t>
      </w:r>
    </w:p>
    <w:p w:rsidR="00B860DA" w:rsidRPr="002257C8" w:rsidRDefault="004F4E10" w:rsidP="002257C8">
      <w:pPr>
        <w:pStyle w:val="prazno"/>
        <w:rPr>
          <w:rFonts w:asciiTheme="minorHAnsi" w:hAnsiTheme="minorHAnsi"/>
        </w:rPr>
      </w:pPr>
      <w:r w:rsidRPr="002257C8">
        <w:rPr>
          <w:rFonts w:asciiTheme="minorHAnsi" w:hAnsiTheme="minorHAnsi"/>
          <w:b/>
          <w:sz w:val="24"/>
        </w:rPr>
        <w:t xml:space="preserve">REKONSTRUKCIJA </w:t>
      </w:r>
      <w:r w:rsidR="00DF5B8F" w:rsidRPr="002257C8">
        <w:rPr>
          <w:rFonts w:asciiTheme="minorHAnsi" w:hAnsiTheme="minorHAnsi"/>
          <w:b/>
          <w:sz w:val="24"/>
        </w:rPr>
        <w:t>N</w:t>
      </w:r>
      <w:r w:rsidRPr="002257C8">
        <w:rPr>
          <w:rFonts w:asciiTheme="minorHAnsi" w:hAnsiTheme="minorHAnsi"/>
          <w:b/>
          <w:sz w:val="24"/>
        </w:rPr>
        <w:t xml:space="preserve">ESTAMBENE </w:t>
      </w:r>
      <w:r w:rsidR="004F7E4A" w:rsidRPr="002257C8">
        <w:rPr>
          <w:rFonts w:asciiTheme="minorHAnsi" w:hAnsiTheme="minorHAnsi"/>
          <w:b/>
          <w:sz w:val="24"/>
        </w:rPr>
        <w:t xml:space="preserve">ZGRADE </w:t>
      </w:r>
      <w:r w:rsidR="00D92F9C" w:rsidRPr="002257C8">
        <w:rPr>
          <w:rFonts w:asciiTheme="minorHAnsi" w:hAnsiTheme="minorHAnsi"/>
          <w:b/>
          <w:sz w:val="24"/>
        </w:rPr>
        <w:t>STJEPANA FILIPOVIĆA 6</w:t>
      </w:r>
    </w:p>
    <w:p w:rsidR="004C3F48" w:rsidRPr="002257C8" w:rsidRDefault="004C3F48" w:rsidP="002257C8">
      <w:pPr>
        <w:pStyle w:val="prazno"/>
        <w:rPr>
          <w:rFonts w:asciiTheme="minorHAnsi" w:hAnsiTheme="minorHAnsi"/>
          <w:sz w:val="14"/>
          <w:szCs w:val="14"/>
        </w:rPr>
      </w:pPr>
    </w:p>
    <w:p w:rsidR="00C927DC" w:rsidRPr="002257C8" w:rsidRDefault="00C927DC" w:rsidP="002257C8">
      <w:pPr>
        <w:pStyle w:val="prazno"/>
        <w:rPr>
          <w:rFonts w:asciiTheme="minorHAnsi" w:hAnsiTheme="minorHAnsi"/>
          <w:sz w:val="22"/>
          <w:szCs w:val="22"/>
        </w:rPr>
      </w:pPr>
      <w:r w:rsidRPr="002257C8">
        <w:rPr>
          <w:rFonts w:asciiTheme="minorHAnsi" w:hAnsiTheme="minorHAnsi"/>
          <w:sz w:val="22"/>
          <w:szCs w:val="22"/>
        </w:rPr>
        <w:t xml:space="preserve">INVESTITOR: </w:t>
      </w:r>
    </w:p>
    <w:p w:rsidR="004F4E10" w:rsidRPr="002257C8" w:rsidRDefault="00D92F9C" w:rsidP="002257C8">
      <w:pPr>
        <w:pStyle w:val="prazno"/>
        <w:rPr>
          <w:rFonts w:asciiTheme="minorHAnsi" w:hAnsiTheme="minorHAnsi"/>
          <w:b/>
          <w:sz w:val="24"/>
        </w:rPr>
      </w:pPr>
      <w:r w:rsidRPr="002257C8">
        <w:rPr>
          <w:rFonts w:asciiTheme="minorHAnsi" w:hAnsiTheme="minorHAnsi"/>
          <w:b/>
          <w:sz w:val="24"/>
        </w:rPr>
        <w:t>GRAD VUKOVAR</w:t>
      </w:r>
    </w:p>
    <w:p w:rsidR="00C927DC" w:rsidRPr="002257C8" w:rsidRDefault="00D92F9C" w:rsidP="002257C8">
      <w:pPr>
        <w:pStyle w:val="prazno"/>
        <w:rPr>
          <w:rFonts w:asciiTheme="minorHAnsi" w:hAnsiTheme="minorHAnsi"/>
          <w:b/>
          <w:sz w:val="24"/>
        </w:rPr>
      </w:pPr>
      <w:r w:rsidRPr="002257C8">
        <w:rPr>
          <w:rFonts w:asciiTheme="minorHAnsi" w:hAnsiTheme="minorHAnsi"/>
          <w:b/>
          <w:sz w:val="24"/>
        </w:rPr>
        <w:t>Dr. Franje Tuđmana 1</w:t>
      </w:r>
      <w:r w:rsidR="004F4E10" w:rsidRPr="002257C8">
        <w:rPr>
          <w:rFonts w:asciiTheme="minorHAnsi" w:hAnsiTheme="minorHAnsi"/>
          <w:b/>
          <w:sz w:val="24"/>
        </w:rPr>
        <w:t>, V</w:t>
      </w:r>
      <w:r w:rsidRPr="002257C8">
        <w:rPr>
          <w:rFonts w:asciiTheme="minorHAnsi" w:hAnsiTheme="minorHAnsi"/>
          <w:b/>
          <w:sz w:val="24"/>
        </w:rPr>
        <w:t>ukovar</w:t>
      </w:r>
    </w:p>
    <w:p w:rsidR="004F7E4A" w:rsidRPr="002257C8" w:rsidRDefault="004F7E4A" w:rsidP="002257C8">
      <w:pPr>
        <w:pStyle w:val="prazno"/>
        <w:rPr>
          <w:rFonts w:asciiTheme="minorHAnsi" w:hAnsiTheme="minorHAnsi"/>
          <w:b/>
          <w:sz w:val="24"/>
        </w:rPr>
      </w:pPr>
      <w:r w:rsidRPr="002257C8">
        <w:rPr>
          <w:rFonts w:asciiTheme="minorHAnsi" w:hAnsiTheme="minorHAnsi"/>
          <w:b/>
          <w:sz w:val="24"/>
        </w:rPr>
        <w:t xml:space="preserve">za </w:t>
      </w:r>
      <w:r w:rsidR="00D92F9C" w:rsidRPr="002257C8">
        <w:rPr>
          <w:rFonts w:asciiTheme="minorHAnsi" w:hAnsiTheme="minorHAnsi"/>
          <w:b/>
          <w:sz w:val="24"/>
        </w:rPr>
        <w:t>Ekonomsku školu</w:t>
      </w:r>
    </w:p>
    <w:p w:rsidR="004F7E4A" w:rsidRPr="002257C8" w:rsidRDefault="00D92F9C" w:rsidP="002257C8">
      <w:pPr>
        <w:pStyle w:val="prazno"/>
        <w:rPr>
          <w:rFonts w:asciiTheme="minorHAnsi" w:hAnsiTheme="minorHAnsi"/>
          <w:sz w:val="14"/>
          <w:szCs w:val="14"/>
        </w:rPr>
      </w:pPr>
      <w:r w:rsidRPr="002257C8">
        <w:rPr>
          <w:rFonts w:asciiTheme="minorHAnsi" w:hAnsiTheme="minorHAnsi"/>
          <w:b/>
          <w:sz w:val="24"/>
        </w:rPr>
        <w:t>Stjepana Filipovića 6, Vukovar</w:t>
      </w:r>
    </w:p>
    <w:p w:rsidR="004C3F48" w:rsidRPr="002257C8" w:rsidRDefault="004C3F48" w:rsidP="002257C8">
      <w:pPr>
        <w:pStyle w:val="prazno"/>
        <w:rPr>
          <w:rFonts w:asciiTheme="minorHAnsi" w:hAnsiTheme="minorHAnsi"/>
          <w:sz w:val="14"/>
        </w:rPr>
      </w:pPr>
    </w:p>
    <w:p w:rsidR="008A4FAD" w:rsidRPr="002257C8" w:rsidRDefault="008A4FAD" w:rsidP="002257C8">
      <w:pPr>
        <w:pStyle w:val="prazno"/>
        <w:rPr>
          <w:rFonts w:asciiTheme="minorHAnsi" w:hAnsiTheme="minorHAnsi"/>
          <w:sz w:val="22"/>
          <w:szCs w:val="22"/>
        </w:rPr>
      </w:pPr>
      <w:r w:rsidRPr="002257C8">
        <w:rPr>
          <w:rFonts w:asciiTheme="minorHAnsi" w:hAnsiTheme="minorHAnsi"/>
          <w:sz w:val="22"/>
          <w:szCs w:val="22"/>
        </w:rPr>
        <w:t xml:space="preserve">LOKACIJA: </w:t>
      </w:r>
    </w:p>
    <w:p w:rsidR="004F7E4A" w:rsidRPr="002257C8" w:rsidRDefault="00D92F9C" w:rsidP="002257C8">
      <w:pPr>
        <w:pStyle w:val="prazno"/>
        <w:rPr>
          <w:rFonts w:asciiTheme="minorHAnsi" w:hAnsiTheme="minorHAnsi"/>
          <w:b/>
          <w:sz w:val="24"/>
        </w:rPr>
      </w:pPr>
      <w:r w:rsidRPr="002257C8">
        <w:rPr>
          <w:rFonts w:asciiTheme="minorHAnsi" w:hAnsiTheme="minorHAnsi"/>
          <w:b/>
          <w:sz w:val="24"/>
        </w:rPr>
        <w:t>VUKOVAR</w:t>
      </w:r>
      <w:r w:rsidR="004F7E4A" w:rsidRPr="002257C8">
        <w:rPr>
          <w:rFonts w:asciiTheme="minorHAnsi" w:hAnsiTheme="minorHAnsi"/>
          <w:b/>
          <w:sz w:val="24"/>
        </w:rPr>
        <w:t xml:space="preserve">, </w:t>
      </w:r>
      <w:r w:rsidRPr="002257C8">
        <w:rPr>
          <w:rFonts w:asciiTheme="minorHAnsi" w:hAnsiTheme="minorHAnsi"/>
          <w:b/>
          <w:sz w:val="24"/>
        </w:rPr>
        <w:t>Stjepana Filipovića 6</w:t>
      </w:r>
    </w:p>
    <w:p w:rsidR="004F7E4A" w:rsidRPr="002257C8" w:rsidRDefault="004F7E4A" w:rsidP="002257C8">
      <w:pPr>
        <w:pStyle w:val="prazno"/>
        <w:rPr>
          <w:rFonts w:asciiTheme="minorHAnsi" w:hAnsiTheme="minorHAnsi"/>
          <w:b/>
          <w:sz w:val="24"/>
        </w:rPr>
      </w:pPr>
      <w:proofErr w:type="spellStart"/>
      <w:r w:rsidRPr="002257C8">
        <w:rPr>
          <w:rFonts w:asciiTheme="minorHAnsi" w:hAnsiTheme="minorHAnsi"/>
          <w:b/>
          <w:sz w:val="24"/>
        </w:rPr>
        <w:t>k.č</w:t>
      </w:r>
      <w:proofErr w:type="spellEnd"/>
      <w:r w:rsidRPr="002257C8">
        <w:rPr>
          <w:rFonts w:asciiTheme="minorHAnsi" w:hAnsiTheme="minorHAnsi"/>
          <w:b/>
          <w:sz w:val="24"/>
        </w:rPr>
        <w:t xml:space="preserve">. </w:t>
      </w:r>
      <w:r w:rsidR="00D92F9C" w:rsidRPr="002257C8">
        <w:rPr>
          <w:rFonts w:asciiTheme="minorHAnsi" w:hAnsiTheme="minorHAnsi"/>
          <w:b/>
          <w:sz w:val="24"/>
        </w:rPr>
        <w:t>393/22</w:t>
      </w:r>
      <w:r w:rsidRPr="002257C8">
        <w:rPr>
          <w:rFonts w:asciiTheme="minorHAnsi" w:hAnsiTheme="minorHAnsi"/>
          <w:b/>
          <w:sz w:val="24"/>
        </w:rPr>
        <w:t>, k.o. V</w:t>
      </w:r>
      <w:r w:rsidR="00D92F9C" w:rsidRPr="002257C8">
        <w:rPr>
          <w:rFonts w:asciiTheme="minorHAnsi" w:hAnsiTheme="minorHAnsi"/>
          <w:b/>
          <w:sz w:val="24"/>
        </w:rPr>
        <w:t>ukovar</w:t>
      </w:r>
    </w:p>
    <w:p w:rsidR="00E7264E" w:rsidRPr="002257C8" w:rsidRDefault="00E7264E" w:rsidP="002257C8">
      <w:pPr>
        <w:pStyle w:val="prazno"/>
        <w:rPr>
          <w:rFonts w:asciiTheme="minorHAnsi" w:hAnsiTheme="minorHAnsi"/>
          <w:b/>
          <w:sz w:val="14"/>
          <w:szCs w:val="14"/>
        </w:rPr>
      </w:pPr>
    </w:p>
    <w:p w:rsidR="00FF2ACC" w:rsidRPr="002257C8" w:rsidRDefault="00FF2ACC" w:rsidP="008937BF">
      <w:pPr>
        <w:pStyle w:val="prazno"/>
        <w:rPr>
          <w:rFonts w:asciiTheme="minorHAnsi" w:hAnsiTheme="minorHAnsi"/>
          <w:sz w:val="22"/>
          <w:szCs w:val="22"/>
        </w:rPr>
      </w:pPr>
    </w:p>
    <w:p w:rsidR="004F7E4A" w:rsidRPr="002257C8" w:rsidRDefault="0030450F" w:rsidP="0030450F">
      <w:pPr>
        <w:pStyle w:val="prazno"/>
        <w:ind w:firstLine="1"/>
        <w:jc w:val="center"/>
        <w:rPr>
          <w:rFonts w:asciiTheme="minorHAnsi" w:hAnsiTheme="minorHAnsi"/>
          <w:b/>
          <w:sz w:val="36"/>
          <w:szCs w:val="36"/>
        </w:rPr>
      </w:pPr>
      <w:r>
        <w:rPr>
          <w:rFonts w:asciiTheme="minorHAnsi" w:hAnsiTheme="minorHAnsi"/>
          <w:b/>
          <w:sz w:val="36"/>
          <w:szCs w:val="36"/>
        </w:rPr>
        <w:t>TENDER DOKUMENTACIJA</w:t>
      </w:r>
      <w:r w:rsidR="004F4E10" w:rsidRPr="002257C8">
        <w:rPr>
          <w:rFonts w:asciiTheme="minorHAnsi" w:hAnsiTheme="minorHAnsi"/>
          <w:b/>
          <w:sz w:val="36"/>
          <w:szCs w:val="36"/>
        </w:rPr>
        <w:t xml:space="preserve"> REKONSTRUKCIJE </w:t>
      </w:r>
      <w:r w:rsidR="00D92F9C" w:rsidRPr="002257C8">
        <w:rPr>
          <w:rFonts w:asciiTheme="minorHAnsi" w:hAnsiTheme="minorHAnsi"/>
          <w:b/>
          <w:sz w:val="36"/>
          <w:szCs w:val="36"/>
        </w:rPr>
        <w:t>N</w:t>
      </w:r>
      <w:r w:rsidR="004F4E10" w:rsidRPr="002257C8">
        <w:rPr>
          <w:rFonts w:asciiTheme="minorHAnsi" w:hAnsiTheme="minorHAnsi"/>
          <w:b/>
          <w:sz w:val="36"/>
          <w:szCs w:val="36"/>
        </w:rPr>
        <w:t>ESTAMBENE ZGRADE</w:t>
      </w:r>
      <w:r>
        <w:rPr>
          <w:rFonts w:asciiTheme="minorHAnsi" w:hAnsiTheme="minorHAnsi"/>
          <w:b/>
          <w:sz w:val="36"/>
          <w:szCs w:val="36"/>
        </w:rPr>
        <w:t xml:space="preserve"> </w:t>
      </w:r>
      <w:r w:rsidR="00D92F9C" w:rsidRPr="002257C8">
        <w:rPr>
          <w:rFonts w:asciiTheme="minorHAnsi" w:hAnsiTheme="minorHAnsi"/>
          <w:b/>
          <w:sz w:val="36"/>
          <w:szCs w:val="36"/>
        </w:rPr>
        <w:t>STJEPANA FILIPOVIĆA 6</w:t>
      </w:r>
    </w:p>
    <w:p w:rsidR="009A08FF" w:rsidRDefault="009A08FF" w:rsidP="002257C8">
      <w:pPr>
        <w:pStyle w:val="prazno"/>
      </w:pPr>
    </w:p>
    <w:p w:rsidR="00BA4788" w:rsidRPr="002257C8" w:rsidRDefault="00E7264E" w:rsidP="002257C8">
      <w:pPr>
        <w:pStyle w:val="prazno"/>
        <w:rPr>
          <w:rFonts w:asciiTheme="minorHAnsi" w:hAnsiTheme="minorHAnsi"/>
          <w:sz w:val="22"/>
          <w:szCs w:val="22"/>
        </w:rPr>
      </w:pPr>
      <w:r w:rsidRPr="002257C8">
        <w:rPr>
          <w:rFonts w:asciiTheme="minorHAnsi" w:hAnsiTheme="minorHAnsi"/>
          <w:sz w:val="22"/>
          <w:szCs w:val="22"/>
        </w:rPr>
        <w:t>STRUKOVNA ODREDNICA PROJEKTA</w:t>
      </w:r>
      <w:r w:rsidR="00E04D9E" w:rsidRPr="002257C8">
        <w:rPr>
          <w:rFonts w:asciiTheme="minorHAnsi" w:hAnsiTheme="minorHAnsi"/>
          <w:sz w:val="22"/>
          <w:szCs w:val="22"/>
        </w:rPr>
        <w:t xml:space="preserve"> I NAZIV PROJEKTIRANOG DIJELA</w:t>
      </w:r>
      <w:r w:rsidR="00871F76" w:rsidRPr="002257C8">
        <w:rPr>
          <w:rFonts w:asciiTheme="minorHAnsi" w:hAnsiTheme="minorHAnsi"/>
          <w:sz w:val="22"/>
          <w:szCs w:val="22"/>
        </w:rPr>
        <w:t xml:space="preserve"> GRAĐEVINE</w:t>
      </w:r>
      <w:r w:rsidR="00C927DC" w:rsidRPr="002257C8">
        <w:rPr>
          <w:rFonts w:asciiTheme="minorHAnsi" w:hAnsiTheme="minorHAnsi"/>
          <w:sz w:val="22"/>
          <w:szCs w:val="22"/>
        </w:rPr>
        <w:t xml:space="preserve">: </w:t>
      </w:r>
    </w:p>
    <w:p w:rsidR="004839F5" w:rsidRPr="002257C8" w:rsidRDefault="00B860DA" w:rsidP="002257C8">
      <w:pPr>
        <w:pStyle w:val="prazno"/>
        <w:rPr>
          <w:rFonts w:asciiTheme="minorHAnsi" w:hAnsiTheme="minorHAnsi"/>
          <w:b/>
          <w:sz w:val="24"/>
          <w:szCs w:val="24"/>
        </w:rPr>
      </w:pPr>
      <w:r w:rsidRPr="002257C8">
        <w:rPr>
          <w:rFonts w:asciiTheme="minorHAnsi" w:hAnsiTheme="minorHAnsi"/>
          <w:b/>
          <w:sz w:val="24"/>
          <w:szCs w:val="24"/>
        </w:rPr>
        <w:t>PROJEKT</w:t>
      </w:r>
      <w:r w:rsidR="004F4E10" w:rsidRPr="002257C8">
        <w:rPr>
          <w:rFonts w:asciiTheme="minorHAnsi" w:hAnsiTheme="minorHAnsi"/>
          <w:b/>
          <w:sz w:val="24"/>
          <w:szCs w:val="24"/>
        </w:rPr>
        <w:t xml:space="preserve"> ENERGETSKE OBNOVE ZGRADE</w:t>
      </w:r>
    </w:p>
    <w:p w:rsidR="004C3F48" w:rsidRPr="003D3C33" w:rsidRDefault="004C3F48" w:rsidP="003D3C33">
      <w:pPr>
        <w:pStyle w:val="prazno"/>
        <w:rPr>
          <w:sz w:val="16"/>
          <w:szCs w:val="16"/>
        </w:rPr>
      </w:pPr>
    </w:p>
    <w:tbl>
      <w:tblPr>
        <w:tblW w:w="0" w:type="auto"/>
        <w:jc w:val="center"/>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Look w:val="04A0" w:firstRow="1" w:lastRow="0" w:firstColumn="1" w:lastColumn="0" w:noHBand="0" w:noVBand="1"/>
      </w:tblPr>
      <w:tblGrid>
        <w:gridCol w:w="4644"/>
        <w:gridCol w:w="4644"/>
      </w:tblGrid>
      <w:tr w:rsidR="009C75C5" w:rsidRPr="002257C8" w:rsidTr="00287F34">
        <w:trPr>
          <w:trHeight w:val="1629"/>
          <w:jc w:val="center"/>
        </w:trPr>
        <w:tc>
          <w:tcPr>
            <w:tcW w:w="4644" w:type="dxa"/>
            <w:shd w:val="clear" w:color="auto" w:fill="auto"/>
          </w:tcPr>
          <w:p w:rsidR="009C75C5" w:rsidRPr="002257C8" w:rsidRDefault="009C75C5" w:rsidP="00287F34">
            <w:pPr>
              <w:pStyle w:val="prazno"/>
              <w:rPr>
                <w:rFonts w:asciiTheme="minorHAnsi" w:hAnsiTheme="minorHAnsi"/>
                <w:sz w:val="22"/>
                <w:szCs w:val="22"/>
              </w:rPr>
            </w:pPr>
            <w:r w:rsidRPr="002257C8">
              <w:rPr>
                <w:rFonts w:asciiTheme="minorHAnsi" w:hAnsiTheme="minorHAnsi"/>
                <w:sz w:val="22"/>
                <w:szCs w:val="22"/>
              </w:rPr>
              <w:t xml:space="preserve">GLAVNI PROJEKTANT I PROJEKTANT GRAĐEVINSKOG DIJELA PROJEKTA:  </w:t>
            </w:r>
          </w:p>
          <w:p w:rsidR="009C75C5" w:rsidRPr="002257C8" w:rsidRDefault="009C75C5" w:rsidP="00287F34">
            <w:pPr>
              <w:pStyle w:val="prazno"/>
              <w:rPr>
                <w:rFonts w:asciiTheme="minorHAnsi" w:hAnsiTheme="minorHAnsi"/>
                <w:b/>
                <w:sz w:val="22"/>
                <w:szCs w:val="22"/>
              </w:rPr>
            </w:pPr>
            <w:r w:rsidRPr="002257C8">
              <w:rPr>
                <w:rFonts w:asciiTheme="minorHAnsi" w:hAnsiTheme="minorHAnsi"/>
                <w:b/>
                <w:sz w:val="22"/>
                <w:szCs w:val="22"/>
              </w:rPr>
              <w:t>DRAGAN KIŠ, dipl.ing.građ.</w:t>
            </w:r>
          </w:p>
          <w:p w:rsidR="009C75C5" w:rsidRPr="002257C8" w:rsidRDefault="009C75C5" w:rsidP="00287F34">
            <w:pPr>
              <w:pStyle w:val="prazno"/>
              <w:rPr>
                <w:rFonts w:asciiTheme="minorHAnsi" w:hAnsiTheme="minorHAnsi"/>
                <w:b/>
                <w:sz w:val="22"/>
                <w:szCs w:val="22"/>
              </w:rPr>
            </w:pPr>
          </w:p>
        </w:tc>
        <w:tc>
          <w:tcPr>
            <w:tcW w:w="4644" w:type="dxa"/>
            <w:shd w:val="clear" w:color="auto" w:fill="auto"/>
          </w:tcPr>
          <w:p w:rsidR="009C75C5" w:rsidRPr="002257C8" w:rsidRDefault="009C75C5" w:rsidP="00287F34">
            <w:pPr>
              <w:pStyle w:val="prazno"/>
              <w:rPr>
                <w:rFonts w:asciiTheme="minorHAnsi" w:hAnsiTheme="minorHAnsi"/>
                <w:sz w:val="22"/>
                <w:szCs w:val="22"/>
              </w:rPr>
            </w:pPr>
            <w:r w:rsidRPr="002257C8">
              <w:rPr>
                <w:rFonts w:asciiTheme="minorHAnsi" w:hAnsiTheme="minorHAnsi"/>
                <w:sz w:val="22"/>
                <w:szCs w:val="22"/>
              </w:rPr>
              <w:t xml:space="preserve">PROJEKTANT ARHITEKTONSKOG </w:t>
            </w:r>
            <w:r>
              <w:rPr>
                <w:rFonts w:asciiTheme="minorHAnsi" w:hAnsiTheme="minorHAnsi"/>
                <w:sz w:val="22"/>
                <w:szCs w:val="22"/>
              </w:rPr>
              <w:t>SNIMKA IZVEDENOGSTANJA</w:t>
            </w:r>
            <w:r w:rsidRPr="002257C8">
              <w:rPr>
                <w:rFonts w:asciiTheme="minorHAnsi" w:hAnsiTheme="minorHAnsi"/>
                <w:sz w:val="22"/>
                <w:szCs w:val="22"/>
              </w:rPr>
              <w:t xml:space="preserve">:  </w:t>
            </w:r>
          </w:p>
          <w:p w:rsidR="009C75C5" w:rsidRPr="002257C8" w:rsidRDefault="009C75C5" w:rsidP="00287F34">
            <w:pPr>
              <w:pStyle w:val="prazno"/>
              <w:rPr>
                <w:rFonts w:asciiTheme="minorHAnsi" w:hAnsiTheme="minorHAnsi"/>
                <w:b/>
                <w:sz w:val="22"/>
                <w:szCs w:val="22"/>
              </w:rPr>
            </w:pPr>
            <w:r w:rsidRPr="002257C8">
              <w:rPr>
                <w:rFonts w:asciiTheme="minorHAnsi" w:hAnsiTheme="minorHAnsi"/>
                <w:b/>
                <w:sz w:val="22"/>
                <w:szCs w:val="22"/>
              </w:rPr>
              <w:t>DRAGAN KIŠ, dipl.ing.građ.</w:t>
            </w:r>
          </w:p>
        </w:tc>
      </w:tr>
      <w:tr w:rsidR="009C75C5" w:rsidRPr="002257C8" w:rsidTr="00287F34">
        <w:trPr>
          <w:jc w:val="center"/>
        </w:trPr>
        <w:tc>
          <w:tcPr>
            <w:tcW w:w="4644" w:type="dxa"/>
            <w:shd w:val="clear" w:color="auto" w:fill="auto"/>
          </w:tcPr>
          <w:p w:rsidR="009C75C5" w:rsidRPr="002257C8" w:rsidRDefault="009C75C5" w:rsidP="00287F34">
            <w:pPr>
              <w:pStyle w:val="prazno"/>
              <w:rPr>
                <w:rFonts w:asciiTheme="minorHAnsi" w:hAnsiTheme="minorHAnsi"/>
                <w:sz w:val="22"/>
                <w:szCs w:val="22"/>
              </w:rPr>
            </w:pPr>
            <w:r w:rsidRPr="002257C8">
              <w:rPr>
                <w:rFonts w:asciiTheme="minorHAnsi" w:hAnsiTheme="minorHAnsi"/>
                <w:sz w:val="22"/>
                <w:szCs w:val="22"/>
              </w:rPr>
              <w:t xml:space="preserve">PROJEKTANT ELEKTROTEHNIČKOG DIJELA PROJEKTA:  </w:t>
            </w:r>
          </w:p>
          <w:p w:rsidR="009C75C5" w:rsidRPr="002257C8" w:rsidRDefault="009C75C5" w:rsidP="00287F34">
            <w:pPr>
              <w:pStyle w:val="prazno"/>
              <w:rPr>
                <w:rFonts w:asciiTheme="minorHAnsi" w:hAnsiTheme="minorHAnsi"/>
                <w:b/>
                <w:sz w:val="22"/>
                <w:szCs w:val="22"/>
              </w:rPr>
            </w:pPr>
            <w:r w:rsidRPr="002257C8">
              <w:rPr>
                <w:rFonts w:asciiTheme="minorHAnsi" w:hAnsiTheme="minorHAnsi"/>
                <w:b/>
                <w:sz w:val="22"/>
                <w:szCs w:val="22"/>
              </w:rPr>
              <w:t>IVAN LEŠIĆ, dipl.ing.el.</w:t>
            </w:r>
          </w:p>
        </w:tc>
        <w:tc>
          <w:tcPr>
            <w:tcW w:w="4644" w:type="dxa"/>
            <w:shd w:val="clear" w:color="auto" w:fill="auto"/>
          </w:tcPr>
          <w:p w:rsidR="009C75C5" w:rsidRPr="002257C8" w:rsidRDefault="009C75C5" w:rsidP="00287F34">
            <w:pPr>
              <w:pStyle w:val="prazno"/>
              <w:rPr>
                <w:rFonts w:asciiTheme="minorHAnsi" w:hAnsiTheme="minorHAnsi"/>
                <w:sz w:val="22"/>
                <w:szCs w:val="22"/>
              </w:rPr>
            </w:pPr>
            <w:r w:rsidRPr="002257C8">
              <w:rPr>
                <w:rFonts w:asciiTheme="minorHAnsi" w:hAnsiTheme="minorHAnsi"/>
                <w:sz w:val="22"/>
                <w:szCs w:val="22"/>
              </w:rPr>
              <w:t>PROJEKTANT STROJARSKOG DIJELA</w:t>
            </w:r>
          </w:p>
          <w:p w:rsidR="009C75C5" w:rsidRPr="002257C8" w:rsidRDefault="009C75C5" w:rsidP="00287F34">
            <w:pPr>
              <w:pStyle w:val="prazno"/>
              <w:rPr>
                <w:rFonts w:asciiTheme="minorHAnsi" w:hAnsiTheme="minorHAnsi"/>
                <w:sz w:val="22"/>
                <w:szCs w:val="22"/>
              </w:rPr>
            </w:pPr>
            <w:r w:rsidRPr="002257C8">
              <w:rPr>
                <w:rFonts w:asciiTheme="minorHAnsi" w:hAnsiTheme="minorHAnsi"/>
                <w:sz w:val="22"/>
                <w:szCs w:val="22"/>
              </w:rPr>
              <w:t xml:space="preserve">PROJEKTA:  </w:t>
            </w:r>
          </w:p>
          <w:p w:rsidR="009C75C5" w:rsidRPr="002257C8" w:rsidRDefault="009C75C5" w:rsidP="00287F34">
            <w:pPr>
              <w:pStyle w:val="prazno"/>
              <w:rPr>
                <w:rFonts w:asciiTheme="minorHAnsi" w:hAnsiTheme="minorHAnsi"/>
                <w:b/>
                <w:sz w:val="22"/>
                <w:szCs w:val="22"/>
              </w:rPr>
            </w:pPr>
            <w:r w:rsidRPr="002257C8">
              <w:rPr>
                <w:rFonts w:asciiTheme="minorHAnsi" w:hAnsiTheme="minorHAnsi"/>
                <w:b/>
                <w:sz w:val="22"/>
                <w:szCs w:val="22"/>
              </w:rPr>
              <w:t>DAVOR SAVIĆ, dipl.ing.stroj.</w:t>
            </w:r>
          </w:p>
          <w:p w:rsidR="009C75C5" w:rsidRPr="002257C8" w:rsidRDefault="009C75C5" w:rsidP="00287F34">
            <w:pPr>
              <w:pStyle w:val="prazno"/>
              <w:rPr>
                <w:rFonts w:asciiTheme="minorHAnsi" w:hAnsiTheme="minorHAnsi"/>
                <w:b/>
                <w:sz w:val="22"/>
                <w:szCs w:val="22"/>
              </w:rPr>
            </w:pPr>
          </w:p>
          <w:p w:rsidR="009C75C5" w:rsidRPr="002257C8" w:rsidRDefault="009C75C5" w:rsidP="00287F34">
            <w:pPr>
              <w:pStyle w:val="prazno"/>
              <w:rPr>
                <w:rFonts w:asciiTheme="minorHAnsi" w:hAnsiTheme="minorHAnsi"/>
                <w:b/>
                <w:sz w:val="22"/>
                <w:szCs w:val="22"/>
              </w:rPr>
            </w:pPr>
          </w:p>
          <w:p w:rsidR="009C75C5" w:rsidRPr="002257C8" w:rsidRDefault="009C75C5" w:rsidP="00287F34">
            <w:pPr>
              <w:pStyle w:val="prazno"/>
              <w:rPr>
                <w:rFonts w:asciiTheme="minorHAnsi" w:hAnsiTheme="minorHAnsi"/>
                <w:sz w:val="22"/>
                <w:szCs w:val="22"/>
              </w:rPr>
            </w:pPr>
          </w:p>
        </w:tc>
      </w:tr>
      <w:tr w:rsidR="009C75C5" w:rsidRPr="002257C8" w:rsidTr="00287F34">
        <w:trPr>
          <w:trHeight w:val="1648"/>
          <w:jc w:val="center"/>
        </w:trPr>
        <w:tc>
          <w:tcPr>
            <w:tcW w:w="4644" w:type="dxa"/>
            <w:shd w:val="clear" w:color="auto" w:fill="auto"/>
          </w:tcPr>
          <w:p w:rsidR="009C75C5" w:rsidRPr="002257C8" w:rsidRDefault="009C75C5" w:rsidP="00287F34">
            <w:pPr>
              <w:pStyle w:val="prazno"/>
              <w:rPr>
                <w:rFonts w:asciiTheme="minorHAnsi" w:hAnsiTheme="minorHAnsi"/>
                <w:sz w:val="22"/>
                <w:szCs w:val="22"/>
              </w:rPr>
            </w:pPr>
            <w:r w:rsidRPr="002257C8">
              <w:rPr>
                <w:rFonts w:asciiTheme="minorHAnsi" w:hAnsiTheme="minorHAnsi"/>
                <w:sz w:val="22"/>
                <w:szCs w:val="22"/>
              </w:rPr>
              <w:t xml:space="preserve">DATUM:  </w:t>
            </w:r>
          </w:p>
          <w:p w:rsidR="009C75C5" w:rsidRPr="002257C8" w:rsidRDefault="009C75C5" w:rsidP="00287F34">
            <w:pPr>
              <w:pStyle w:val="prazno"/>
              <w:rPr>
                <w:rFonts w:asciiTheme="minorHAnsi" w:hAnsiTheme="minorHAnsi"/>
                <w:b/>
                <w:sz w:val="22"/>
                <w:szCs w:val="22"/>
              </w:rPr>
            </w:pPr>
            <w:r w:rsidRPr="002257C8">
              <w:rPr>
                <w:rFonts w:asciiTheme="minorHAnsi" w:hAnsiTheme="minorHAnsi"/>
                <w:b/>
                <w:sz w:val="22"/>
                <w:szCs w:val="22"/>
              </w:rPr>
              <w:t xml:space="preserve">Vinkovci, </w:t>
            </w:r>
            <w:r>
              <w:rPr>
                <w:rFonts w:asciiTheme="minorHAnsi" w:hAnsiTheme="minorHAnsi"/>
                <w:b/>
                <w:sz w:val="22"/>
                <w:szCs w:val="22"/>
              </w:rPr>
              <w:t>travanj</w:t>
            </w:r>
            <w:r w:rsidRPr="002257C8">
              <w:rPr>
                <w:rFonts w:asciiTheme="minorHAnsi" w:hAnsiTheme="minorHAnsi"/>
                <w:b/>
                <w:sz w:val="22"/>
                <w:szCs w:val="22"/>
              </w:rPr>
              <w:t xml:space="preserve"> 201</w:t>
            </w:r>
            <w:r>
              <w:rPr>
                <w:rFonts w:asciiTheme="minorHAnsi" w:hAnsiTheme="minorHAnsi"/>
                <w:b/>
                <w:sz w:val="22"/>
                <w:szCs w:val="22"/>
              </w:rPr>
              <w:t>6</w:t>
            </w:r>
            <w:r w:rsidRPr="002257C8">
              <w:rPr>
                <w:rFonts w:asciiTheme="minorHAnsi" w:hAnsiTheme="minorHAnsi"/>
                <w:b/>
                <w:sz w:val="22"/>
                <w:szCs w:val="22"/>
              </w:rPr>
              <w:t>.</w:t>
            </w:r>
          </w:p>
          <w:p w:rsidR="009C75C5" w:rsidRPr="002257C8" w:rsidRDefault="009C75C5" w:rsidP="00287F34">
            <w:pPr>
              <w:pStyle w:val="prazno"/>
              <w:rPr>
                <w:rFonts w:asciiTheme="minorHAnsi" w:hAnsiTheme="minorHAnsi"/>
                <w:sz w:val="22"/>
                <w:szCs w:val="22"/>
              </w:rPr>
            </w:pPr>
          </w:p>
        </w:tc>
        <w:tc>
          <w:tcPr>
            <w:tcW w:w="4644" w:type="dxa"/>
            <w:shd w:val="clear" w:color="auto" w:fill="auto"/>
          </w:tcPr>
          <w:p w:rsidR="009C75C5" w:rsidRPr="002257C8" w:rsidRDefault="009C75C5" w:rsidP="00287F34">
            <w:pPr>
              <w:pStyle w:val="prazno"/>
              <w:rPr>
                <w:rFonts w:asciiTheme="minorHAnsi" w:hAnsiTheme="minorHAnsi"/>
                <w:sz w:val="22"/>
                <w:szCs w:val="22"/>
              </w:rPr>
            </w:pPr>
            <w:r w:rsidRPr="002257C8">
              <w:rPr>
                <w:rFonts w:asciiTheme="minorHAnsi" w:hAnsiTheme="minorHAnsi"/>
                <w:sz w:val="22"/>
                <w:szCs w:val="22"/>
              </w:rPr>
              <w:t xml:space="preserve">DIREKTOR:  </w:t>
            </w:r>
          </w:p>
          <w:p w:rsidR="009C75C5" w:rsidRPr="002257C8" w:rsidRDefault="009C75C5" w:rsidP="00287F34">
            <w:pPr>
              <w:pStyle w:val="prazno"/>
              <w:rPr>
                <w:rFonts w:asciiTheme="minorHAnsi" w:hAnsiTheme="minorHAnsi"/>
                <w:b/>
                <w:sz w:val="22"/>
                <w:szCs w:val="22"/>
              </w:rPr>
            </w:pPr>
            <w:r w:rsidRPr="002257C8">
              <w:rPr>
                <w:rFonts w:asciiTheme="minorHAnsi" w:hAnsiTheme="minorHAnsi"/>
                <w:b/>
                <w:sz w:val="22"/>
                <w:szCs w:val="22"/>
              </w:rPr>
              <w:t>DRAGAN KIŠ, dipl.ing.građ.</w:t>
            </w:r>
          </w:p>
          <w:p w:rsidR="009C75C5" w:rsidRPr="002257C8" w:rsidRDefault="009C75C5" w:rsidP="00287F34">
            <w:pPr>
              <w:pStyle w:val="prazno"/>
              <w:rPr>
                <w:rFonts w:asciiTheme="minorHAnsi" w:hAnsiTheme="minorHAnsi"/>
                <w:sz w:val="22"/>
                <w:szCs w:val="22"/>
              </w:rPr>
            </w:pPr>
          </w:p>
        </w:tc>
      </w:tr>
    </w:tbl>
    <w:p w:rsidR="007D7EF2" w:rsidRPr="002257C8" w:rsidRDefault="007D7EF2" w:rsidP="002257C8">
      <w:pPr>
        <w:pStyle w:val="prazno"/>
        <w:rPr>
          <w:rFonts w:asciiTheme="minorHAnsi" w:hAnsiTheme="minorHAnsi"/>
          <w:b/>
          <w:sz w:val="22"/>
          <w:szCs w:val="22"/>
        </w:rPr>
      </w:pPr>
    </w:p>
    <w:p w:rsidR="00D92F9C" w:rsidRPr="00460251" w:rsidRDefault="007D7EF2" w:rsidP="002257C8">
      <w:pPr>
        <w:pStyle w:val="prazno"/>
        <w:rPr>
          <w:rFonts w:ascii="Arial" w:hAnsi="Arial" w:cs="Arial"/>
          <w:b/>
          <w:sz w:val="28"/>
          <w:szCs w:val="28"/>
          <w:u w:val="single"/>
        </w:rPr>
      </w:pPr>
      <w:r w:rsidRPr="002257C8">
        <w:rPr>
          <w:rFonts w:asciiTheme="minorHAnsi" w:hAnsiTheme="minorHAnsi"/>
          <w:b/>
          <w:sz w:val="22"/>
          <w:szCs w:val="22"/>
        </w:rPr>
        <w:br w:type="page"/>
      </w:r>
      <w:r w:rsidR="00D92F9C" w:rsidRPr="00460251">
        <w:rPr>
          <w:rFonts w:ascii="Arial" w:hAnsi="Arial" w:cs="Arial"/>
          <w:b/>
          <w:sz w:val="28"/>
          <w:szCs w:val="28"/>
          <w:u w:val="single"/>
        </w:rPr>
        <w:lastRenderedPageBreak/>
        <w:t>SADRŽAJ</w:t>
      </w:r>
    </w:p>
    <w:p w:rsidR="00703333" w:rsidRDefault="00BB6826">
      <w:pPr>
        <w:pStyle w:val="Sadraj1"/>
        <w:rPr>
          <w:rFonts w:asciiTheme="minorHAnsi" w:eastAsiaTheme="minorEastAsia" w:hAnsiTheme="minorHAnsi" w:cstheme="minorBidi"/>
          <w:b w:val="0"/>
          <w:bCs w:val="0"/>
          <w:caps w:val="0"/>
          <w:noProof/>
          <w:sz w:val="22"/>
          <w:szCs w:val="22"/>
          <w:lang w:eastAsia="hr-HR"/>
        </w:rPr>
      </w:pPr>
      <w:r>
        <w:rPr>
          <w:b w:val="0"/>
          <w:bCs w:val="0"/>
          <w:caps w:val="0"/>
          <w:lang w:val="en-GB"/>
        </w:rPr>
        <w:fldChar w:fldCharType="begin"/>
      </w:r>
      <w:r>
        <w:rPr>
          <w:b w:val="0"/>
          <w:bCs w:val="0"/>
          <w:caps w:val="0"/>
          <w:lang w:val="en-GB"/>
        </w:rPr>
        <w:instrText xml:space="preserve"> TOC \o "3-3" \f \t "_1_dijelovi;1;_2_naslov;2" </w:instrText>
      </w:r>
      <w:r>
        <w:rPr>
          <w:b w:val="0"/>
          <w:bCs w:val="0"/>
          <w:caps w:val="0"/>
          <w:lang w:val="en-GB"/>
        </w:rPr>
        <w:fldChar w:fldCharType="separate"/>
      </w:r>
      <w:r w:rsidR="00703333">
        <w:rPr>
          <w:noProof/>
        </w:rPr>
        <w:t>I.</w:t>
      </w:r>
      <w:r w:rsidR="00703333">
        <w:rPr>
          <w:rFonts w:asciiTheme="minorHAnsi" w:eastAsiaTheme="minorEastAsia" w:hAnsiTheme="minorHAnsi" w:cstheme="minorBidi"/>
          <w:b w:val="0"/>
          <w:bCs w:val="0"/>
          <w:caps w:val="0"/>
          <w:noProof/>
          <w:sz w:val="22"/>
          <w:szCs w:val="22"/>
          <w:lang w:eastAsia="hr-HR"/>
        </w:rPr>
        <w:tab/>
      </w:r>
      <w:r w:rsidR="00703333">
        <w:rPr>
          <w:noProof/>
        </w:rPr>
        <w:t>OPĆI DIO</w:t>
      </w:r>
      <w:r w:rsidR="00703333">
        <w:rPr>
          <w:noProof/>
        </w:rPr>
        <w:tab/>
      </w:r>
      <w:r w:rsidR="00703333">
        <w:rPr>
          <w:noProof/>
        </w:rPr>
        <w:fldChar w:fldCharType="begin"/>
      </w:r>
      <w:r w:rsidR="00703333">
        <w:rPr>
          <w:noProof/>
        </w:rPr>
        <w:instrText xml:space="preserve"> PAGEREF _Toc501604518 \h </w:instrText>
      </w:r>
      <w:r w:rsidR="00703333">
        <w:rPr>
          <w:noProof/>
        </w:rPr>
      </w:r>
      <w:r w:rsidR="00703333">
        <w:rPr>
          <w:noProof/>
        </w:rPr>
        <w:fldChar w:fldCharType="separate"/>
      </w:r>
      <w:r w:rsidR="00703333">
        <w:rPr>
          <w:noProof/>
        </w:rPr>
        <w:t>3</w:t>
      </w:r>
      <w:r w:rsidR="00703333">
        <w:rPr>
          <w:noProof/>
        </w:rPr>
        <w:fldChar w:fldCharType="end"/>
      </w:r>
    </w:p>
    <w:p w:rsidR="00703333" w:rsidRDefault="00703333">
      <w:pPr>
        <w:pStyle w:val="Sadraj2"/>
        <w:rPr>
          <w:rFonts w:asciiTheme="minorHAnsi" w:eastAsiaTheme="minorEastAsia" w:hAnsiTheme="minorHAnsi" w:cstheme="minorBidi"/>
          <w:bCs w:val="0"/>
          <w:noProof/>
          <w:sz w:val="22"/>
          <w:szCs w:val="22"/>
          <w:lang w:eastAsia="hr-HR"/>
        </w:rPr>
      </w:pPr>
      <w:r>
        <w:rPr>
          <w:noProof/>
        </w:rPr>
        <w:t>1.</w:t>
      </w:r>
      <w:r>
        <w:rPr>
          <w:rFonts w:asciiTheme="minorHAnsi" w:eastAsiaTheme="minorEastAsia" w:hAnsiTheme="minorHAnsi" w:cstheme="minorBidi"/>
          <w:bCs w:val="0"/>
          <w:noProof/>
          <w:sz w:val="22"/>
          <w:szCs w:val="22"/>
          <w:lang w:eastAsia="hr-HR"/>
        </w:rPr>
        <w:tab/>
      </w:r>
      <w:r>
        <w:rPr>
          <w:noProof/>
        </w:rPr>
        <w:t>Tehnički opis namjeravanoga zahvata</w:t>
      </w:r>
      <w:r>
        <w:rPr>
          <w:noProof/>
        </w:rPr>
        <w:tab/>
      </w:r>
      <w:r>
        <w:rPr>
          <w:noProof/>
        </w:rPr>
        <w:fldChar w:fldCharType="begin"/>
      </w:r>
      <w:r>
        <w:rPr>
          <w:noProof/>
        </w:rPr>
        <w:instrText xml:space="preserve"> PAGEREF _Toc501604519 \h </w:instrText>
      </w:r>
      <w:r>
        <w:rPr>
          <w:noProof/>
        </w:rPr>
      </w:r>
      <w:r>
        <w:rPr>
          <w:noProof/>
        </w:rPr>
        <w:fldChar w:fldCharType="separate"/>
      </w:r>
      <w:r>
        <w:rPr>
          <w:noProof/>
        </w:rPr>
        <w:t>4</w:t>
      </w:r>
      <w:r>
        <w:rPr>
          <w:noProof/>
        </w:rPr>
        <w:fldChar w:fldCharType="end"/>
      </w:r>
    </w:p>
    <w:p w:rsidR="00703333" w:rsidRDefault="00703333">
      <w:pPr>
        <w:pStyle w:val="Sadraj3"/>
        <w:rPr>
          <w:rFonts w:asciiTheme="minorHAnsi" w:eastAsiaTheme="minorEastAsia" w:hAnsiTheme="minorHAnsi" w:cstheme="minorBidi"/>
          <w:sz w:val="22"/>
          <w:szCs w:val="22"/>
          <w:lang w:eastAsia="hr-HR"/>
        </w:rPr>
      </w:pPr>
      <w:r>
        <w:t>Tehnički opis</w:t>
      </w:r>
      <w:r>
        <w:tab/>
      </w:r>
      <w:r>
        <w:fldChar w:fldCharType="begin"/>
      </w:r>
      <w:r>
        <w:instrText xml:space="preserve"> PAGEREF _Toc501604520 \h </w:instrText>
      </w:r>
      <w:r>
        <w:fldChar w:fldCharType="separate"/>
      </w:r>
      <w:r>
        <w:t>5</w:t>
      </w:r>
      <w:r>
        <w:fldChar w:fldCharType="end"/>
      </w:r>
    </w:p>
    <w:p w:rsidR="00703333" w:rsidRDefault="00703333">
      <w:pPr>
        <w:pStyle w:val="Sadraj3"/>
        <w:rPr>
          <w:rFonts w:asciiTheme="minorHAnsi" w:eastAsiaTheme="minorEastAsia" w:hAnsiTheme="minorHAnsi" w:cstheme="minorBidi"/>
          <w:sz w:val="22"/>
          <w:szCs w:val="22"/>
          <w:lang w:eastAsia="hr-HR"/>
        </w:rPr>
      </w:pPr>
      <w:r>
        <w:t>Postojeće stanje zgrade</w:t>
      </w:r>
      <w:r>
        <w:tab/>
      </w:r>
      <w:r>
        <w:fldChar w:fldCharType="begin"/>
      </w:r>
      <w:r>
        <w:instrText xml:space="preserve"> PAGEREF _Toc501604521 \h </w:instrText>
      </w:r>
      <w:r>
        <w:fldChar w:fldCharType="separate"/>
      </w:r>
      <w:r>
        <w:t>6</w:t>
      </w:r>
      <w:r>
        <w:fldChar w:fldCharType="end"/>
      </w:r>
    </w:p>
    <w:p w:rsidR="00703333" w:rsidRDefault="00703333">
      <w:pPr>
        <w:pStyle w:val="Sadraj3"/>
        <w:rPr>
          <w:rFonts w:asciiTheme="minorHAnsi" w:eastAsiaTheme="minorEastAsia" w:hAnsiTheme="minorHAnsi" w:cstheme="minorBidi"/>
          <w:sz w:val="22"/>
          <w:szCs w:val="22"/>
          <w:lang w:eastAsia="hr-HR"/>
        </w:rPr>
      </w:pPr>
      <w:r>
        <w:t>Rekonstruirano stanje zgrade (prikaz mjera povečanja ENU)</w:t>
      </w:r>
      <w:r>
        <w:tab/>
      </w:r>
      <w:r>
        <w:fldChar w:fldCharType="begin"/>
      </w:r>
      <w:r>
        <w:instrText xml:space="preserve"> PAGEREF _Toc501604522 \h </w:instrText>
      </w:r>
      <w:r>
        <w:fldChar w:fldCharType="separate"/>
      </w:r>
      <w:r>
        <w:t>6</w:t>
      </w:r>
      <w:r>
        <w:fldChar w:fldCharType="end"/>
      </w:r>
    </w:p>
    <w:p w:rsidR="00D92F9C" w:rsidRPr="00E77E4D" w:rsidRDefault="00BB6826" w:rsidP="00E77E4D">
      <w:pPr>
        <w:pStyle w:val="prazno"/>
        <w:rPr>
          <w:lang w:val="en-GB"/>
        </w:rPr>
      </w:pPr>
      <w:r>
        <w:rPr>
          <w:rFonts w:ascii="Arial" w:eastAsia="Calibri" w:hAnsi="Arial"/>
          <w:b/>
          <w:bCs/>
          <w:caps/>
          <w:sz w:val="24"/>
          <w:szCs w:val="24"/>
          <w:lang w:val="en-GB" w:eastAsia="en-US"/>
        </w:rPr>
        <w:fldChar w:fldCharType="end"/>
      </w:r>
      <w:r w:rsidR="00D92F9C">
        <w:rPr>
          <w:rFonts w:ascii="Arial" w:hAnsi="Arial"/>
          <w:sz w:val="24"/>
          <w:szCs w:val="24"/>
          <w:lang w:val="en-GB"/>
        </w:rPr>
        <w:br w:type="page"/>
      </w:r>
      <w:bookmarkStart w:id="0" w:name="_GoBack"/>
      <w:bookmarkEnd w:id="0"/>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3D3C33" w:rsidRDefault="00D92F9C" w:rsidP="003D3C33">
      <w:pPr>
        <w:pStyle w:val="prazno"/>
        <w:rPr>
          <w:rFonts w:ascii="Arial" w:hAnsi="Arial" w:cs="Arial"/>
          <w:sz w:val="24"/>
          <w:szCs w:val="24"/>
        </w:rPr>
      </w:pPr>
    </w:p>
    <w:p w:rsidR="00D92F9C" w:rsidRPr="00544066" w:rsidRDefault="00D92F9C" w:rsidP="00501A9E">
      <w:pPr>
        <w:pStyle w:val="1dijelovi"/>
      </w:pPr>
      <w:bookmarkStart w:id="1" w:name="_Toc381340185"/>
      <w:bookmarkStart w:id="2" w:name="_Toc501604518"/>
      <w:r w:rsidRPr="00544066">
        <w:t>OPĆI DIO</w:t>
      </w:r>
      <w:bookmarkEnd w:id="1"/>
      <w:bookmarkEnd w:id="2"/>
    </w:p>
    <w:p w:rsidR="00293DC8" w:rsidRDefault="00293DC8" w:rsidP="00815CB5">
      <w:pPr>
        <w:spacing w:after="0" w:line="240" w:lineRule="auto"/>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815CB5">
      <w:pPr>
        <w:spacing w:after="0" w:line="240" w:lineRule="auto"/>
        <w:ind w:left="4247" w:firstLine="709"/>
        <w:rPr>
          <w:rFonts w:ascii="Arial" w:hAnsi="Arial" w:cs="Arial"/>
          <w:sz w:val="24"/>
          <w:szCs w:val="24"/>
        </w:rPr>
      </w:pPr>
    </w:p>
    <w:p w:rsidR="00293DC8" w:rsidRDefault="00293DC8" w:rsidP="00B67692">
      <w:pPr>
        <w:spacing w:after="0" w:line="240" w:lineRule="auto"/>
        <w:ind w:left="4247" w:firstLine="709"/>
        <w:rPr>
          <w:rFonts w:ascii="Arial" w:hAnsi="Arial" w:cs="Arial"/>
          <w:sz w:val="24"/>
          <w:szCs w:val="24"/>
        </w:rPr>
      </w:pPr>
      <w:r>
        <w:rPr>
          <w:rFonts w:ascii="Arial" w:hAnsi="Arial" w:cs="Arial"/>
          <w:sz w:val="24"/>
          <w:szCs w:val="24"/>
        </w:rPr>
        <w:t>Glavni projektant:</w:t>
      </w:r>
    </w:p>
    <w:p w:rsidR="00B67692" w:rsidRDefault="00293DC8" w:rsidP="00B67692">
      <w:pPr>
        <w:spacing w:after="0" w:line="240" w:lineRule="auto"/>
        <w:ind w:left="4247" w:firstLine="709"/>
        <w:rPr>
          <w:rFonts w:ascii="Arial" w:hAnsi="Arial" w:cs="Arial"/>
          <w:sz w:val="24"/>
          <w:szCs w:val="24"/>
        </w:rPr>
      </w:pPr>
      <w:r>
        <w:rPr>
          <w:rFonts w:ascii="Arial" w:hAnsi="Arial" w:cs="Arial"/>
          <w:sz w:val="24"/>
          <w:szCs w:val="24"/>
        </w:rPr>
        <w:t>Dragan Kiš dipl.ing.građ.</w:t>
      </w:r>
    </w:p>
    <w:p w:rsidR="00B67692" w:rsidRDefault="001A6006" w:rsidP="00B67692">
      <w:pPr>
        <w:spacing w:after="0" w:line="240" w:lineRule="auto"/>
        <w:ind w:left="4247" w:firstLine="709"/>
        <w:rPr>
          <w:rFonts w:ascii="Arial" w:hAnsi="Arial" w:cs="Arial"/>
          <w:sz w:val="24"/>
          <w:szCs w:val="24"/>
        </w:rPr>
      </w:pPr>
      <w:r>
        <w:rPr>
          <w:rFonts w:ascii="Arial" w:hAnsi="Arial" w:cs="Arial"/>
          <w:noProof/>
          <w:sz w:val="24"/>
          <w:szCs w:val="24"/>
          <w:lang w:eastAsia="hr-HR"/>
        </w:rPr>
        <w:drawing>
          <wp:inline distT="0" distB="0" distL="0" distR="0" wp14:anchorId="693ECC3D" wp14:editId="292E4157">
            <wp:extent cx="2191512" cy="853440"/>
            <wp:effectExtent l="0" t="0" r="0" b="381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š.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91512" cy="853440"/>
                    </a:xfrm>
                    <a:prstGeom prst="rect">
                      <a:avLst/>
                    </a:prstGeom>
                  </pic:spPr>
                </pic:pic>
              </a:graphicData>
            </a:graphic>
          </wp:inline>
        </w:drawing>
      </w: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Default="00A93549" w:rsidP="00A93549">
      <w:pPr>
        <w:spacing w:after="0" w:line="240" w:lineRule="auto"/>
      </w:pPr>
    </w:p>
    <w:p w:rsidR="00831C7E" w:rsidRDefault="00831C7E" w:rsidP="00A93549">
      <w:pPr>
        <w:spacing w:after="0" w:line="240" w:lineRule="auto"/>
      </w:pPr>
    </w:p>
    <w:p w:rsidR="00831C7E" w:rsidRDefault="00831C7E" w:rsidP="00A93549">
      <w:pPr>
        <w:spacing w:after="0" w:line="240" w:lineRule="auto"/>
      </w:pPr>
    </w:p>
    <w:p w:rsidR="00831C7E" w:rsidRPr="00E84E76" w:rsidRDefault="00831C7E"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E84E76" w:rsidRDefault="00A93549" w:rsidP="00A93549">
      <w:pPr>
        <w:spacing w:after="0" w:line="240" w:lineRule="auto"/>
      </w:pPr>
    </w:p>
    <w:p w:rsidR="00A93549" w:rsidRPr="008332CD" w:rsidRDefault="00A93549" w:rsidP="00157DB5">
      <w:pPr>
        <w:pStyle w:val="2naslov"/>
        <w:numPr>
          <w:ilvl w:val="0"/>
          <w:numId w:val="15"/>
        </w:numPr>
        <w:ind w:left="357" w:hanging="357"/>
      </w:pPr>
      <w:bookmarkStart w:id="3" w:name="_Toc501604519"/>
      <w:r>
        <w:t>Tehnički opis</w:t>
      </w:r>
      <w:r w:rsidR="009443C6">
        <w:t xml:space="preserve"> namjeravanoga zahvata</w:t>
      </w:r>
      <w:bookmarkEnd w:id="3"/>
    </w:p>
    <w:p w:rsidR="00A93549" w:rsidRDefault="00A93549" w:rsidP="00A93549">
      <w:pPr>
        <w:spacing w:after="0" w:line="240" w:lineRule="auto"/>
        <w:rPr>
          <w:rFonts w:ascii="Arial" w:hAnsi="Arial" w:cs="Arial"/>
          <w:sz w:val="24"/>
          <w:szCs w:val="24"/>
        </w:rPr>
      </w:pPr>
      <w:r>
        <w:rPr>
          <w:rFonts w:ascii="Arial" w:hAnsi="Arial" w:cs="Arial"/>
          <w:sz w:val="24"/>
          <w:szCs w:val="24"/>
        </w:rPr>
        <w:br w:type="page"/>
      </w:r>
    </w:p>
    <w:p w:rsidR="00166B86" w:rsidRPr="009443C6" w:rsidRDefault="00166B86" w:rsidP="00166B86">
      <w:pPr>
        <w:pStyle w:val="Naslov3"/>
      </w:pPr>
      <w:bookmarkStart w:id="4" w:name="_Toc448772219"/>
      <w:bookmarkStart w:id="5" w:name="_Toc501604520"/>
      <w:r w:rsidRPr="009443C6">
        <w:lastRenderedPageBreak/>
        <w:t>Tehnički opis</w:t>
      </w:r>
      <w:bookmarkEnd w:id="4"/>
      <w:bookmarkEnd w:id="5"/>
    </w:p>
    <w:p w:rsidR="00166B86" w:rsidRDefault="00166B86" w:rsidP="00166B86">
      <w:pPr>
        <w:pStyle w:val="Bezproreda2"/>
        <w:jc w:val="both"/>
        <w:rPr>
          <w:rFonts w:ascii="Calibri" w:hAnsi="Calibri" w:cs="Calibri"/>
          <w:sz w:val="24"/>
        </w:rPr>
      </w:pPr>
      <w:r w:rsidRPr="00F60034">
        <w:rPr>
          <w:rFonts w:ascii="Calibri" w:hAnsi="Calibri" w:cs="Calibri"/>
          <w:sz w:val="24"/>
        </w:rPr>
        <w:t xml:space="preserve">Radovi predviđeni ovim projektom energetske obnove su radovi na povećanju energetske učinkovitosti, odnosno radovi na </w:t>
      </w:r>
      <w:r>
        <w:rPr>
          <w:rFonts w:ascii="Calibri" w:hAnsi="Calibri" w:cs="Calibri"/>
          <w:sz w:val="24"/>
        </w:rPr>
        <w:t xml:space="preserve">obnovi vanjske ovojnice </w:t>
      </w:r>
      <w:r w:rsidRPr="00F60034">
        <w:rPr>
          <w:rFonts w:ascii="Calibri" w:hAnsi="Calibri" w:cs="Calibri"/>
          <w:sz w:val="24"/>
        </w:rPr>
        <w:t>zgrade koji se sukladno članku 128. Zakona o gradnji (NN 153/13) i članku 5. Pravilnik</w:t>
      </w:r>
      <w:r>
        <w:rPr>
          <w:rFonts w:ascii="Calibri" w:hAnsi="Calibri" w:cs="Calibri"/>
          <w:sz w:val="24"/>
        </w:rPr>
        <w:t>a</w:t>
      </w:r>
      <w:r w:rsidRPr="00F60034">
        <w:rPr>
          <w:rFonts w:ascii="Calibri" w:hAnsi="Calibri" w:cs="Calibri"/>
          <w:sz w:val="24"/>
        </w:rPr>
        <w:t xml:space="preserve"> o jednostavnim i drugim građevinama i radovima (NN 79/14) mogu izvoditi bez </w:t>
      </w:r>
      <w:r>
        <w:rPr>
          <w:rFonts w:ascii="Calibri" w:hAnsi="Calibri" w:cs="Calibri"/>
          <w:sz w:val="24"/>
        </w:rPr>
        <w:t xml:space="preserve">građevinske </w:t>
      </w:r>
      <w:r w:rsidRPr="00F60034">
        <w:rPr>
          <w:rFonts w:ascii="Calibri" w:hAnsi="Calibri" w:cs="Calibri"/>
          <w:sz w:val="24"/>
        </w:rPr>
        <w:t xml:space="preserve">dozvole, </w:t>
      </w:r>
      <w:r>
        <w:rPr>
          <w:rFonts w:ascii="Calibri" w:hAnsi="Calibri" w:cs="Calibri"/>
          <w:sz w:val="24"/>
        </w:rPr>
        <w:t>a u skladu s glavnim projektom.</w:t>
      </w:r>
    </w:p>
    <w:p w:rsidR="00166B86" w:rsidRDefault="00166B86" w:rsidP="00166B86">
      <w:pPr>
        <w:pStyle w:val="Bezproreda2"/>
        <w:ind w:firstLine="708"/>
        <w:jc w:val="both"/>
        <w:rPr>
          <w:rFonts w:ascii="Calibri" w:hAnsi="Calibri" w:cs="Calibri"/>
          <w:sz w:val="24"/>
        </w:rPr>
      </w:pPr>
    </w:p>
    <w:p w:rsidR="00166B86" w:rsidRDefault="00166B86" w:rsidP="00166B86">
      <w:pPr>
        <w:pStyle w:val="Bezproreda2"/>
        <w:jc w:val="both"/>
        <w:rPr>
          <w:rFonts w:ascii="Calibri" w:hAnsi="Calibri" w:cs="Calibri"/>
          <w:sz w:val="24"/>
        </w:rPr>
      </w:pPr>
      <w:r>
        <w:rPr>
          <w:rFonts w:ascii="Calibri" w:hAnsi="Calibri" w:cs="Calibri"/>
          <w:sz w:val="24"/>
        </w:rPr>
        <w:t xml:space="preserve">Predmet projekta je javna zgrada za obrazovanje, ekonomska škola koja se nalazi u Vukovaru u ulici Stjepana Filipovića 6, </w:t>
      </w:r>
      <w:proofErr w:type="spellStart"/>
      <w:r>
        <w:rPr>
          <w:rFonts w:ascii="Calibri" w:hAnsi="Calibri" w:cs="Calibri"/>
          <w:sz w:val="24"/>
        </w:rPr>
        <w:t>k.č</w:t>
      </w:r>
      <w:proofErr w:type="spellEnd"/>
      <w:r>
        <w:rPr>
          <w:rFonts w:ascii="Calibri" w:hAnsi="Calibri" w:cs="Calibri"/>
          <w:sz w:val="24"/>
        </w:rPr>
        <w:t xml:space="preserve">. 393/22, </w:t>
      </w:r>
      <w:r w:rsidRPr="008A4FAD">
        <w:rPr>
          <w:rFonts w:ascii="Calibri" w:hAnsi="Calibri" w:cs="Calibri"/>
          <w:sz w:val="24"/>
        </w:rPr>
        <w:t>k.o. V</w:t>
      </w:r>
      <w:r>
        <w:rPr>
          <w:rFonts w:ascii="Calibri" w:hAnsi="Calibri" w:cs="Calibri"/>
          <w:sz w:val="24"/>
        </w:rPr>
        <w:t xml:space="preserve">ukovar. Ovim projektom rekonstrukcije, odnosno energetske obnove javne zgrade obrađuje se postojeće i </w:t>
      </w:r>
      <w:proofErr w:type="spellStart"/>
      <w:r>
        <w:rPr>
          <w:rFonts w:ascii="Calibri" w:hAnsi="Calibri" w:cs="Calibri"/>
          <w:sz w:val="24"/>
        </w:rPr>
        <w:t>novoprojektirano</w:t>
      </w:r>
      <w:proofErr w:type="spellEnd"/>
      <w:r>
        <w:rPr>
          <w:rFonts w:ascii="Calibri" w:hAnsi="Calibri" w:cs="Calibri"/>
          <w:sz w:val="24"/>
        </w:rPr>
        <w:t xml:space="preserve"> (rekonstruirano) stanje zgrade u pogledu energetske učinkovitosti.</w:t>
      </w:r>
    </w:p>
    <w:p w:rsidR="00166B86" w:rsidRDefault="00166B86" w:rsidP="00166B86">
      <w:pPr>
        <w:pStyle w:val="Bezproreda2"/>
        <w:ind w:firstLine="708"/>
        <w:jc w:val="both"/>
        <w:rPr>
          <w:rFonts w:ascii="Calibri" w:hAnsi="Calibri" w:cs="Calibri"/>
          <w:sz w:val="24"/>
        </w:rPr>
      </w:pPr>
    </w:p>
    <w:p w:rsidR="00166B86" w:rsidRDefault="00166B86" w:rsidP="00166B86">
      <w:pPr>
        <w:pStyle w:val="Bezproreda2"/>
        <w:jc w:val="both"/>
        <w:rPr>
          <w:rFonts w:ascii="Calibri" w:hAnsi="Calibri" w:cs="Calibri"/>
          <w:sz w:val="24"/>
        </w:rPr>
      </w:pPr>
      <w:r w:rsidRPr="007C6CFC">
        <w:rPr>
          <w:rFonts w:ascii="Calibri" w:hAnsi="Calibri" w:cs="Calibri"/>
          <w:sz w:val="24"/>
        </w:rPr>
        <w:t xml:space="preserve">Građevina - obrazovna ustanova (prizemlje – 8 učionica, spremišta, </w:t>
      </w:r>
      <w:proofErr w:type="spellStart"/>
      <w:r w:rsidRPr="007C6CFC">
        <w:rPr>
          <w:rFonts w:ascii="Calibri" w:hAnsi="Calibri" w:cs="Calibri"/>
          <w:sz w:val="24"/>
        </w:rPr>
        <w:t>wc</w:t>
      </w:r>
      <w:proofErr w:type="spellEnd"/>
      <w:r w:rsidRPr="007C6CFC">
        <w:rPr>
          <w:rFonts w:ascii="Calibri" w:hAnsi="Calibri" w:cs="Calibri"/>
          <w:sz w:val="24"/>
        </w:rPr>
        <w:t xml:space="preserve">-i, hodnici, prostorija za redara, knjižnica; kat – 7 učionica, spremišta, </w:t>
      </w:r>
      <w:proofErr w:type="spellStart"/>
      <w:r w:rsidRPr="007C6CFC">
        <w:rPr>
          <w:rFonts w:ascii="Calibri" w:hAnsi="Calibri" w:cs="Calibri"/>
          <w:sz w:val="24"/>
        </w:rPr>
        <w:t>wc</w:t>
      </w:r>
      <w:proofErr w:type="spellEnd"/>
      <w:r w:rsidRPr="007C6CFC">
        <w:rPr>
          <w:rFonts w:ascii="Calibri" w:hAnsi="Calibri" w:cs="Calibri"/>
          <w:sz w:val="24"/>
        </w:rPr>
        <w:t xml:space="preserve">-i, hodnici, ured za pedagoga, radna soba, računovodstvo, ured ravnatelja, zbornica), sastoji se od prizemlja i kata, </w:t>
      </w:r>
      <w:proofErr w:type="spellStart"/>
      <w:r w:rsidRPr="007C6CFC">
        <w:rPr>
          <w:rFonts w:ascii="Calibri" w:hAnsi="Calibri" w:cs="Calibri"/>
          <w:sz w:val="24"/>
        </w:rPr>
        <w:t>dvostrešnog</w:t>
      </w:r>
      <w:proofErr w:type="spellEnd"/>
      <w:r w:rsidRPr="007C6CFC">
        <w:rPr>
          <w:rFonts w:ascii="Calibri" w:hAnsi="Calibri" w:cs="Calibri"/>
          <w:sz w:val="24"/>
        </w:rPr>
        <w:t xml:space="preserve"> krovišta, nagiba 30° i ravnog dijela krova iznad ulaza. </w:t>
      </w:r>
      <w:proofErr w:type="spellStart"/>
      <w:r w:rsidRPr="007C6CFC">
        <w:rPr>
          <w:rFonts w:ascii="Calibri" w:hAnsi="Calibri" w:cs="Calibri"/>
          <w:sz w:val="24"/>
        </w:rPr>
        <w:t>Svjetle</w:t>
      </w:r>
      <w:proofErr w:type="spellEnd"/>
      <w:r w:rsidRPr="007C6CFC">
        <w:rPr>
          <w:rFonts w:ascii="Calibri" w:hAnsi="Calibri" w:cs="Calibri"/>
          <w:sz w:val="24"/>
        </w:rPr>
        <w:t xml:space="preserve"> visina prizemlja iznosi 2,40m (iznad ulaznog dijela </w:t>
      </w:r>
      <w:proofErr w:type="spellStart"/>
      <w:r w:rsidRPr="007C6CFC">
        <w:rPr>
          <w:rFonts w:ascii="Calibri" w:hAnsi="Calibri" w:cs="Calibri"/>
          <w:sz w:val="24"/>
        </w:rPr>
        <w:t>zgarde</w:t>
      </w:r>
      <w:proofErr w:type="spellEnd"/>
      <w:r w:rsidRPr="007C6CFC">
        <w:rPr>
          <w:rFonts w:ascii="Calibri" w:hAnsi="Calibri" w:cs="Calibri"/>
          <w:sz w:val="24"/>
        </w:rPr>
        <w:t xml:space="preserve">) i 2,96 m, a na katu 2,72 m. Otvori zgrade su </w:t>
      </w:r>
      <w:proofErr w:type="spellStart"/>
      <w:r w:rsidRPr="007C6CFC">
        <w:rPr>
          <w:rFonts w:ascii="Calibri" w:hAnsi="Calibri" w:cs="Calibri"/>
          <w:sz w:val="24"/>
        </w:rPr>
        <w:t>zatvorenin</w:t>
      </w:r>
      <w:proofErr w:type="spellEnd"/>
      <w:r w:rsidRPr="007C6CFC">
        <w:rPr>
          <w:rFonts w:ascii="Calibri" w:hAnsi="Calibri" w:cs="Calibri"/>
          <w:sz w:val="24"/>
        </w:rPr>
        <w:t xml:space="preserve"> drvenom stolarijom i PVC- stolarijom. Visina vijenca iznosi 7,06 m, a visina sljemena 10,40 i 10,87 m od kote konačno </w:t>
      </w:r>
      <w:proofErr w:type="spellStart"/>
      <w:r w:rsidRPr="007C6CFC">
        <w:rPr>
          <w:rFonts w:ascii="Calibri" w:hAnsi="Calibri" w:cs="Calibri"/>
          <w:sz w:val="24"/>
        </w:rPr>
        <w:t>zaravnatog</w:t>
      </w:r>
      <w:proofErr w:type="spellEnd"/>
      <w:r w:rsidRPr="007C6CFC">
        <w:rPr>
          <w:rFonts w:ascii="Calibri" w:hAnsi="Calibri" w:cs="Calibri"/>
          <w:sz w:val="24"/>
        </w:rPr>
        <w:t xml:space="preserve"> terena.</w:t>
      </w:r>
    </w:p>
    <w:p w:rsidR="00166B86" w:rsidRDefault="00166B86" w:rsidP="00166B86">
      <w:pPr>
        <w:pStyle w:val="Bezproreda2"/>
        <w:jc w:val="both"/>
        <w:rPr>
          <w:rFonts w:ascii="Calibri" w:hAnsi="Calibri" w:cs="Calibri"/>
          <w:sz w:val="24"/>
        </w:rPr>
      </w:pPr>
    </w:p>
    <w:p w:rsidR="00166B86" w:rsidRDefault="00166B86" w:rsidP="00166B86">
      <w:pPr>
        <w:pStyle w:val="Bezproreda2"/>
        <w:jc w:val="both"/>
        <w:rPr>
          <w:rFonts w:ascii="Calibri" w:hAnsi="Calibri" w:cs="Calibri"/>
          <w:sz w:val="24"/>
        </w:rPr>
      </w:pPr>
      <w:r w:rsidRPr="007C6CFC">
        <w:rPr>
          <w:rFonts w:ascii="Calibri" w:hAnsi="Calibri" w:cs="Calibri"/>
          <w:sz w:val="24"/>
        </w:rPr>
        <w:t>Zgrada je vanjskih gabarita 47,06x10,42 m, 12,72x23,79m, tlocrtne površine prizemlja 703,25 m2. Zgrada je smještena na udaljenosti od regulacijske linije 5,94m.</w:t>
      </w:r>
    </w:p>
    <w:p w:rsidR="00166B86" w:rsidRDefault="00166B86" w:rsidP="00166B86">
      <w:pPr>
        <w:pStyle w:val="Bezproreda2"/>
        <w:jc w:val="both"/>
        <w:rPr>
          <w:rFonts w:ascii="Calibri" w:hAnsi="Calibri" w:cs="Calibri"/>
          <w:sz w:val="24"/>
        </w:rPr>
      </w:pPr>
    </w:p>
    <w:p w:rsidR="00166B86" w:rsidRDefault="00166B86" w:rsidP="00166B86">
      <w:pPr>
        <w:pStyle w:val="Bezproreda2"/>
        <w:jc w:val="both"/>
        <w:rPr>
          <w:rFonts w:ascii="Calibri" w:hAnsi="Calibri" w:cs="Calibri"/>
          <w:sz w:val="24"/>
        </w:rPr>
      </w:pPr>
      <w:r>
        <w:rPr>
          <w:rFonts w:ascii="Calibri" w:hAnsi="Calibri" w:cs="Calibri"/>
          <w:sz w:val="24"/>
        </w:rPr>
        <w:t>Sportska dvorana je po pitanju energetske učinkovitosti u zadovoljavajućem stanju te se obrađuje u svrhu izračuna ukupne energetske potrebe škole i dvorane obzirom da su na istom sustavu grijanja.</w:t>
      </w:r>
    </w:p>
    <w:p w:rsidR="00166B86" w:rsidRDefault="00166B86" w:rsidP="00166B86">
      <w:pPr>
        <w:pStyle w:val="Bezproreda2"/>
        <w:jc w:val="both"/>
        <w:rPr>
          <w:rFonts w:ascii="Calibri" w:hAnsi="Calibri" w:cs="Calibri"/>
          <w:sz w:val="24"/>
        </w:rPr>
      </w:pPr>
    </w:p>
    <w:p w:rsidR="00166B86" w:rsidRDefault="00166B86" w:rsidP="00166B86">
      <w:pPr>
        <w:pStyle w:val="Bezproreda2"/>
        <w:jc w:val="both"/>
        <w:rPr>
          <w:rFonts w:ascii="Calibri" w:hAnsi="Calibri" w:cs="Calibri"/>
          <w:sz w:val="24"/>
        </w:rPr>
      </w:pPr>
      <w:r w:rsidRPr="007C6CFC">
        <w:rPr>
          <w:rFonts w:ascii="Calibri" w:hAnsi="Calibri" w:cs="Calibri"/>
          <w:sz w:val="24"/>
        </w:rPr>
        <w:t>Pristup čestici omogućen je iz ulice Stjepana Filipovića i Ulice Slobode.</w:t>
      </w:r>
      <w:r>
        <w:rPr>
          <w:rFonts w:ascii="Calibri" w:hAnsi="Calibri" w:cs="Calibri"/>
          <w:sz w:val="24"/>
        </w:rPr>
        <w:t xml:space="preserve"> </w:t>
      </w:r>
    </w:p>
    <w:p w:rsidR="00166B86" w:rsidRDefault="00166B86" w:rsidP="00166B86">
      <w:pPr>
        <w:pStyle w:val="Bezproreda2"/>
        <w:jc w:val="both"/>
        <w:rPr>
          <w:rFonts w:ascii="Calibri" w:hAnsi="Calibri" w:cs="Calibri"/>
          <w:b/>
          <w:sz w:val="24"/>
        </w:rPr>
      </w:pPr>
    </w:p>
    <w:p w:rsidR="00166B86" w:rsidRDefault="00166B86" w:rsidP="00166B86">
      <w:pPr>
        <w:pStyle w:val="Bezproreda2"/>
        <w:jc w:val="both"/>
        <w:rPr>
          <w:rFonts w:ascii="Calibri" w:hAnsi="Calibri" w:cs="Calibri"/>
          <w:b/>
          <w:sz w:val="24"/>
        </w:rPr>
      </w:pPr>
      <w:r>
        <w:rPr>
          <w:rFonts w:ascii="Calibri" w:hAnsi="Calibri" w:cs="Calibri"/>
          <w:b/>
          <w:sz w:val="24"/>
        </w:rPr>
        <w:t>ZONA 1 – ŠKOLA</w:t>
      </w:r>
    </w:p>
    <w:p w:rsidR="00166B86" w:rsidRDefault="00166B86" w:rsidP="00166B86">
      <w:pPr>
        <w:pStyle w:val="Bezproreda2"/>
        <w:jc w:val="both"/>
        <w:rPr>
          <w:rFonts w:ascii="Calibri" w:hAnsi="Calibri" w:cs="Calibri"/>
          <w:b/>
          <w:sz w:val="24"/>
        </w:rPr>
      </w:pPr>
    </w:p>
    <w:p w:rsidR="00166B86" w:rsidRPr="0087132A" w:rsidRDefault="00166B86" w:rsidP="00166B86">
      <w:pPr>
        <w:pStyle w:val="Bezproreda2"/>
        <w:jc w:val="both"/>
        <w:rPr>
          <w:rFonts w:ascii="Calibri" w:hAnsi="Calibri" w:cs="Calibri"/>
          <w:b/>
          <w:sz w:val="24"/>
        </w:rPr>
      </w:pPr>
      <w:r w:rsidRPr="0087132A">
        <w:rPr>
          <w:rFonts w:ascii="Calibri" w:hAnsi="Calibri" w:cs="Calibri"/>
          <w:b/>
          <w:sz w:val="24"/>
        </w:rPr>
        <w:t xml:space="preserve">Ukupna bruto površina zgrade: </w:t>
      </w:r>
      <w:r>
        <w:rPr>
          <w:rFonts w:ascii="Calibri" w:hAnsi="Calibri" w:cs="Calibri"/>
          <w:b/>
          <w:sz w:val="24"/>
        </w:rPr>
        <w:tab/>
      </w:r>
      <w:r>
        <w:rPr>
          <w:rFonts w:ascii="Calibri" w:hAnsi="Calibri" w:cs="Calibri"/>
          <w:b/>
          <w:sz w:val="24"/>
        </w:rPr>
        <w:tab/>
      </w:r>
      <w:r>
        <w:rPr>
          <w:rFonts w:ascii="Calibri" w:hAnsi="Calibri" w:cs="Calibri"/>
          <w:b/>
          <w:sz w:val="24"/>
        </w:rPr>
        <w:tab/>
        <w:t xml:space="preserve">1.730,26 </w:t>
      </w:r>
      <w:r w:rsidRPr="0087132A">
        <w:rPr>
          <w:rFonts w:ascii="Calibri" w:hAnsi="Calibri" w:cs="Calibri"/>
          <w:b/>
          <w:sz w:val="24"/>
        </w:rPr>
        <w:t>m</w:t>
      </w:r>
      <w:r w:rsidRPr="0087132A">
        <w:rPr>
          <w:rFonts w:ascii="Calibri" w:hAnsi="Calibri" w:cs="Calibri"/>
          <w:b/>
          <w:sz w:val="24"/>
          <w:vertAlign w:val="superscript"/>
        </w:rPr>
        <w:t>2</w:t>
      </w:r>
    </w:p>
    <w:p w:rsidR="00166B86" w:rsidRPr="0087132A" w:rsidRDefault="00166B86" w:rsidP="00166B86">
      <w:pPr>
        <w:pStyle w:val="Bezproreda2"/>
        <w:jc w:val="both"/>
        <w:rPr>
          <w:rFonts w:ascii="Calibri" w:hAnsi="Calibri" w:cs="Calibri"/>
          <w:b/>
          <w:sz w:val="24"/>
        </w:rPr>
      </w:pPr>
      <w:r w:rsidRPr="0087132A">
        <w:rPr>
          <w:rFonts w:ascii="Calibri" w:hAnsi="Calibri" w:cs="Calibri"/>
          <w:b/>
          <w:sz w:val="24"/>
        </w:rPr>
        <w:t xml:space="preserve">Bruto površina grijanog dijela zgrade iznosi: </w:t>
      </w:r>
      <w:r>
        <w:rPr>
          <w:rFonts w:ascii="Calibri" w:hAnsi="Calibri" w:cs="Calibri"/>
          <w:b/>
          <w:sz w:val="24"/>
        </w:rPr>
        <w:tab/>
        <w:t xml:space="preserve">1.730,26 </w:t>
      </w:r>
      <w:r w:rsidRPr="0087132A">
        <w:rPr>
          <w:rFonts w:ascii="Calibri" w:hAnsi="Calibri" w:cs="Calibri"/>
          <w:b/>
          <w:sz w:val="24"/>
        </w:rPr>
        <w:t>m</w:t>
      </w:r>
      <w:r w:rsidRPr="0087132A">
        <w:rPr>
          <w:rFonts w:ascii="Calibri" w:hAnsi="Calibri" w:cs="Calibri"/>
          <w:b/>
          <w:sz w:val="24"/>
          <w:vertAlign w:val="superscript"/>
        </w:rPr>
        <w:t>2</w:t>
      </w:r>
    </w:p>
    <w:p w:rsidR="00166B86" w:rsidRPr="006A03E3" w:rsidRDefault="00166B86" w:rsidP="00166B86">
      <w:pPr>
        <w:pStyle w:val="Bezproreda2"/>
        <w:jc w:val="both"/>
        <w:rPr>
          <w:rFonts w:ascii="Calibri" w:hAnsi="Calibri" w:cs="Calibri"/>
          <w:b/>
          <w:sz w:val="24"/>
        </w:rPr>
      </w:pPr>
      <w:r w:rsidRPr="0087132A">
        <w:rPr>
          <w:rFonts w:ascii="Calibri" w:hAnsi="Calibri" w:cs="Calibri"/>
          <w:b/>
          <w:sz w:val="24"/>
        </w:rPr>
        <w:t xml:space="preserve">Korisna površina grijanog prostora zgrade: </w:t>
      </w:r>
      <w:r>
        <w:rPr>
          <w:rFonts w:ascii="Calibri" w:hAnsi="Calibri" w:cs="Calibri"/>
          <w:b/>
          <w:sz w:val="24"/>
        </w:rPr>
        <w:tab/>
        <w:t xml:space="preserve">1.463,49 </w:t>
      </w:r>
      <w:r w:rsidRPr="0087132A">
        <w:rPr>
          <w:rFonts w:ascii="Calibri" w:hAnsi="Calibri" w:cs="Calibri"/>
          <w:b/>
          <w:sz w:val="24"/>
        </w:rPr>
        <w:t>m</w:t>
      </w:r>
      <w:r w:rsidRPr="0087132A">
        <w:rPr>
          <w:rFonts w:ascii="Calibri" w:hAnsi="Calibri" w:cs="Calibri"/>
          <w:b/>
          <w:sz w:val="24"/>
          <w:vertAlign w:val="superscript"/>
        </w:rPr>
        <w:t>2</w:t>
      </w:r>
      <w:r w:rsidRPr="006A03E3">
        <w:rPr>
          <w:rFonts w:ascii="Calibri" w:hAnsi="Calibri" w:cs="Calibri"/>
          <w:b/>
          <w:sz w:val="24"/>
        </w:rPr>
        <w:t xml:space="preserve"> </w:t>
      </w:r>
    </w:p>
    <w:p w:rsidR="00166B86" w:rsidRPr="006A03E3" w:rsidRDefault="00166B86" w:rsidP="00166B86">
      <w:pPr>
        <w:pStyle w:val="Bezproreda2"/>
        <w:jc w:val="both"/>
        <w:rPr>
          <w:rFonts w:ascii="Calibri" w:hAnsi="Calibri" w:cs="Calibri"/>
          <w:b/>
          <w:sz w:val="24"/>
        </w:rPr>
      </w:pPr>
      <w:r>
        <w:rPr>
          <w:rFonts w:ascii="Calibri" w:hAnsi="Calibri" w:cs="Calibri"/>
          <w:b/>
          <w:sz w:val="24"/>
        </w:rPr>
        <w:t xml:space="preserve">Obujam grijanoga dijela zgrade: </w:t>
      </w:r>
      <w:r>
        <w:rPr>
          <w:rFonts w:ascii="Calibri" w:hAnsi="Calibri" w:cs="Calibri"/>
          <w:b/>
          <w:sz w:val="24"/>
        </w:rPr>
        <w:tab/>
      </w:r>
      <w:r>
        <w:rPr>
          <w:rFonts w:ascii="Calibri" w:hAnsi="Calibri" w:cs="Calibri"/>
          <w:b/>
          <w:sz w:val="24"/>
        </w:rPr>
        <w:tab/>
      </w:r>
      <w:r>
        <w:rPr>
          <w:rFonts w:ascii="Calibri" w:hAnsi="Calibri" w:cs="Calibri"/>
          <w:b/>
          <w:sz w:val="24"/>
        </w:rPr>
        <w:tab/>
        <w:t>5.890,60 m</w:t>
      </w:r>
      <w:r w:rsidRPr="00C54165">
        <w:rPr>
          <w:rFonts w:ascii="Calibri" w:hAnsi="Calibri" w:cs="Calibri"/>
          <w:b/>
          <w:sz w:val="24"/>
          <w:vertAlign w:val="superscript"/>
        </w:rPr>
        <w:t>3</w:t>
      </w:r>
    </w:p>
    <w:p w:rsidR="00166B86" w:rsidRDefault="00166B86" w:rsidP="00166B86">
      <w:pPr>
        <w:pStyle w:val="Bezproreda2"/>
        <w:jc w:val="both"/>
        <w:rPr>
          <w:rFonts w:ascii="Calibri" w:hAnsi="Calibri" w:cs="Calibri"/>
          <w:sz w:val="24"/>
        </w:rPr>
      </w:pPr>
    </w:p>
    <w:p w:rsidR="00166B86" w:rsidRDefault="00166B86" w:rsidP="00166B86">
      <w:pPr>
        <w:pStyle w:val="Bezproreda2"/>
        <w:jc w:val="both"/>
        <w:rPr>
          <w:rFonts w:ascii="Calibri" w:hAnsi="Calibri" w:cs="Calibri"/>
          <w:b/>
          <w:sz w:val="24"/>
        </w:rPr>
      </w:pPr>
      <w:r>
        <w:rPr>
          <w:rFonts w:ascii="Calibri" w:hAnsi="Calibri" w:cs="Calibri"/>
          <w:b/>
          <w:sz w:val="24"/>
        </w:rPr>
        <w:t>ZONA 2 – DVORANA</w:t>
      </w:r>
    </w:p>
    <w:p w:rsidR="00166B86" w:rsidRDefault="00166B86" w:rsidP="00166B86">
      <w:pPr>
        <w:pStyle w:val="Bezproreda2"/>
        <w:jc w:val="both"/>
        <w:rPr>
          <w:rFonts w:ascii="Calibri" w:hAnsi="Calibri" w:cs="Calibri"/>
          <w:b/>
          <w:sz w:val="24"/>
        </w:rPr>
      </w:pPr>
    </w:p>
    <w:p w:rsidR="00166B86" w:rsidRPr="0087132A" w:rsidRDefault="00166B86" w:rsidP="00166B86">
      <w:pPr>
        <w:pStyle w:val="Bezproreda2"/>
        <w:jc w:val="both"/>
        <w:rPr>
          <w:rFonts w:ascii="Calibri" w:hAnsi="Calibri" w:cs="Calibri"/>
          <w:b/>
          <w:sz w:val="24"/>
        </w:rPr>
      </w:pPr>
      <w:r w:rsidRPr="0087132A">
        <w:rPr>
          <w:rFonts w:ascii="Calibri" w:hAnsi="Calibri" w:cs="Calibri"/>
          <w:b/>
          <w:sz w:val="24"/>
        </w:rPr>
        <w:t xml:space="preserve">Ukupna bruto površina zgrade: </w:t>
      </w:r>
      <w:r>
        <w:rPr>
          <w:rFonts w:ascii="Calibri" w:hAnsi="Calibri" w:cs="Calibri"/>
          <w:b/>
          <w:sz w:val="24"/>
        </w:rPr>
        <w:tab/>
      </w:r>
      <w:r>
        <w:rPr>
          <w:rFonts w:ascii="Calibri" w:hAnsi="Calibri" w:cs="Calibri"/>
          <w:b/>
          <w:sz w:val="24"/>
        </w:rPr>
        <w:tab/>
      </w:r>
      <w:r>
        <w:rPr>
          <w:rFonts w:ascii="Calibri" w:hAnsi="Calibri" w:cs="Calibri"/>
          <w:b/>
          <w:sz w:val="24"/>
        </w:rPr>
        <w:tab/>
        <w:t xml:space="preserve">808,74 </w:t>
      </w:r>
      <w:r w:rsidRPr="0087132A">
        <w:rPr>
          <w:rFonts w:ascii="Calibri" w:hAnsi="Calibri" w:cs="Calibri"/>
          <w:b/>
          <w:sz w:val="24"/>
        </w:rPr>
        <w:t>m</w:t>
      </w:r>
      <w:r w:rsidRPr="0087132A">
        <w:rPr>
          <w:rFonts w:ascii="Calibri" w:hAnsi="Calibri" w:cs="Calibri"/>
          <w:b/>
          <w:sz w:val="24"/>
          <w:vertAlign w:val="superscript"/>
        </w:rPr>
        <w:t>2</w:t>
      </w:r>
    </w:p>
    <w:p w:rsidR="00166B86" w:rsidRPr="0087132A" w:rsidRDefault="00166B86" w:rsidP="00166B86">
      <w:pPr>
        <w:pStyle w:val="Bezproreda2"/>
        <w:jc w:val="both"/>
        <w:rPr>
          <w:rFonts w:ascii="Calibri" w:hAnsi="Calibri" w:cs="Calibri"/>
          <w:b/>
          <w:sz w:val="24"/>
        </w:rPr>
      </w:pPr>
      <w:r w:rsidRPr="0087132A">
        <w:rPr>
          <w:rFonts w:ascii="Calibri" w:hAnsi="Calibri" w:cs="Calibri"/>
          <w:b/>
          <w:sz w:val="24"/>
        </w:rPr>
        <w:t xml:space="preserve">Bruto površina grijanog dijela zgrade iznosi: </w:t>
      </w:r>
      <w:r>
        <w:rPr>
          <w:rFonts w:ascii="Calibri" w:hAnsi="Calibri" w:cs="Calibri"/>
          <w:b/>
          <w:sz w:val="24"/>
        </w:rPr>
        <w:tab/>
        <w:t xml:space="preserve">808,74 </w:t>
      </w:r>
      <w:r w:rsidRPr="0087132A">
        <w:rPr>
          <w:rFonts w:ascii="Calibri" w:hAnsi="Calibri" w:cs="Calibri"/>
          <w:b/>
          <w:sz w:val="24"/>
        </w:rPr>
        <w:t>m</w:t>
      </w:r>
      <w:r w:rsidRPr="0087132A">
        <w:rPr>
          <w:rFonts w:ascii="Calibri" w:hAnsi="Calibri" w:cs="Calibri"/>
          <w:b/>
          <w:sz w:val="24"/>
          <w:vertAlign w:val="superscript"/>
        </w:rPr>
        <w:t>2</w:t>
      </w:r>
    </w:p>
    <w:p w:rsidR="00166B86" w:rsidRPr="006A03E3" w:rsidRDefault="00166B86" w:rsidP="00166B86">
      <w:pPr>
        <w:pStyle w:val="Bezproreda2"/>
        <w:jc w:val="both"/>
        <w:rPr>
          <w:rFonts w:ascii="Calibri" w:hAnsi="Calibri" w:cs="Calibri"/>
          <w:b/>
          <w:sz w:val="24"/>
        </w:rPr>
      </w:pPr>
      <w:r w:rsidRPr="0087132A">
        <w:rPr>
          <w:rFonts w:ascii="Calibri" w:hAnsi="Calibri" w:cs="Calibri"/>
          <w:b/>
          <w:sz w:val="24"/>
        </w:rPr>
        <w:t xml:space="preserve">Korisna površina grijanog prostora zgrade: </w:t>
      </w:r>
      <w:r>
        <w:rPr>
          <w:rFonts w:ascii="Calibri" w:hAnsi="Calibri" w:cs="Calibri"/>
          <w:b/>
          <w:sz w:val="24"/>
        </w:rPr>
        <w:tab/>
        <w:t xml:space="preserve">732,44 </w:t>
      </w:r>
      <w:r w:rsidRPr="0087132A">
        <w:rPr>
          <w:rFonts w:ascii="Calibri" w:hAnsi="Calibri" w:cs="Calibri"/>
          <w:b/>
          <w:sz w:val="24"/>
        </w:rPr>
        <w:t>m</w:t>
      </w:r>
      <w:r w:rsidRPr="0087132A">
        <w:rPr>
          <w:rFonts w:ascii="Calibri" w:hAnsi="Calibri" w:cs="Calibri"/>
          <w:b/>
          <w:sz w:val="24"/>
          <w:vertAlign w:val="superscript"/>
        </w:rPr>
        <w:t>2</w:t>
      </w:r>
      <w:r w:rsidRPr="006A03E3">
        <w:rPr>
          <w:rFonts w:ascii="Calibri" w:hAnsi="Calibri" w:cs="Calibri"/>
          <w:b/>
          <w:sz w:val="24"/>
        </w:rPr>
        <w:t xml:space="preserve"> </w:t>
      </w:r>
    </w:p>
    <w:p w:rsidR="00166B86" w:rsidRPr="006A03E3" w:rsidRDefault="00166B86" w:rsidP="00166B86">
      <w:pPr>
        <w:pStyle w:val="Bezproreda2"/>
        <w:jc w:val="both"/>
        <w:rPr>
          <w:rFonts w:ascii="Calibri" w:hAnsi="Calibri" w:cs="Calibri"/>
          <w:b/>
          <w:sz w:val="24"/>
        </w:rPr>
      </w:pPr>
      <w:r>
        <w:rPr>
          <w:rFonts w:ascii="Calibri" w:hAnsi="Calibri" w:cs="Calibri"/>
          <w:b/>
          <w:sz w:val="24"/>
        </w:rPr>
        <w:t xml:space="preserve">Obujam grijanoga dijela zgrade: </w:t>
      </w:r>
      <w:r>
        <w:rPr>
          <w:rFonts w:ascii="Calibri" w:hAnsi="Calibri" w:cs="Calibri"/>
          <w:b/>
          <w:sz w:val="24"/>
        </w:rPr>
        <w:tab/>
      </w:r>
      <w:r>
        <w:rPr>
          <w:rFonts w:ascii="Calibri" w:hAnsi="Calibri" w:cs="Calibri"/>
          <w:b/>
          <w:sz w:val="24"/>
        </w:rPr>
        <w:tab/>
      </w:r>
      <w:r>
        <w:rPr>
          <w:rFonts w:ascii="Calibri" w:hAnsi="Calibri" w:cs="Calibri"/>
          <w:b/>
          <w:sz w:val="24"/>
        </w:rPr>
        <w:tab/>
        <w:t>5.346,83,60 m</w:t>
      </w:r>
      <w:r w:rsidRPr="00C54165">
        <w:rPr>
          <w:rFonts w:ascii="Calibri" w:hAnsi="Calibri" w:cs="Calibri"/>
          <w:b/>
          <w:sz w:val="24"/>
          <w:vertAlign w:val="superscript"/>
        </w:rPr>
        <w:t>3</w:t>
      </w:r>
    </w:p>
    <w:p w:rsidR="00166B86" w:rsidRDefault="00166B86" w:rsidP="00166B86">
      <w:pPr>
        <w:pStyle w:val="Bezproreda2"/>
        <w:jc w:val="both"/>
        <w:rPr>
          <w:rFonts w:ascii="Calibri" w:hAnsi="Calibri" w:cs="Calibri"/>
          <w:sz w:val="24"/>
        </w:rPr>
      </w:pPr>
    </w:p>
    <w:p w:rsidR="00A93549" w:rsidRPr="00C54165" w:rsidRDefault="00166B86" w:rsidP="00166B86">
      <w:pPr>
        <w:pStyle w:val="Bezproreda2"/>
        <w:jc w:val="both"/>
        <w:rPr>
          <w:rFonts w:ascii="Calibri" w:hAnsi="Calibri" w:cs="Calibri"/>
        </w:rPr>
      </w:pPr>
      <w:r w:rsidRPr="00C54165">
        <w:rPr>
          <w:rFonts w:ascii="Calibri" w:hAnsi="Calibri" w:cs="Calibri"/>
        </w:rPr>
        <w:t>(</w:t>
      </w:r>
      <w:r w:rsidRPr="00C54165">
        <w:rPr>
          <w:rFonts w:ascii="Calibri" w:hAnsi="Calibri" w:cs="Calibri"/>
          <w:i/>
        </w:rPr>
        <w:t>raspored i pojedinačne površine obrazovnih jedinica prikazani su u grafičkim prilozima projekta</w:t>
      </w:r>
      <w:r w:rsidRPr="00C54165">
        <w:rPr>
          <w:rFonts w:ascii="Calibri" w:hAnsi="Calibri" w:cs="Calibri"/>
        </w:rPr>
        <w:t>).</w:t>
      </w:r>
    </w:p>
    <w:p w:rsidR="00C54165" w:rsidRDefault="00C54165" w:rsidP="0075245A">
      <w:pPr>
        <w:spacing w:after="0" w:line="240" w:lineRule="auto"/>
        <w:ind w:left="567" w:hanging="567"/>
        <w:rPr>
          <w:rFonts w:ascii="Arial" w:hAnsi="Arial" w:cs="Arial"/>
          <w:sz w:val="24"/>
          <w:szCs w:val="24"/>
        </w:rPr>
      </w:pPr>
    </w:p>
    <w:p w:rsidR="00C54165" w:rsidRDefault="00F1230E" w:rsidP="00F1230E">
      <w:pPr>
        <w:pStyle w:val="Naslov3"/>
      </w:pPr>
      <w:bookmarkStart w:id="6" w:name="_Toc501604521"/>
      <w:r w:rsidRPr="00584315">
        <w:lastRenderedPageBreak/>
        <w:t>Postojeće stanje zgrade</w:t>
      </w:r>
      <w:bookmarkEnd w:id="6"/>
    </w:p>
    <w:p w:rsidR="00C54165" w:rsidRDefault="00C54165" w:rsidP="00C54165">
      <w:pPr>
        <w:pStyle w:val="Bezproreda"/>
        <w:jc w:val="both"/>
        <w:rPr>
          <w:rFonts w:cs="Calibri"/>
          <w:sz w:val="24"/>
        </w:rPr>
      </w:pPr>
      <w:r>
        <w:rPr>
          <w:rFonts w:cs="Calibri"/>
          <w:sz w:val="24"/>
        </w:rPr>
        <w:t>Zgrada je izgrađena prije 15. Veljače 1968. godine materijalima karakterističnim za vrijeme gradnje. Ovojnicu grijanog dijela zgrade čine vanjski zidovi, zidovi prema tlu, podovi na tlu, strop prema tavanu, ravni krov iznad grijanog prostora.</w:t>
      </w:r>
    </w:p>
    <w:p w:rsidR="00C54165" w:rsidRDefault="00C54165" w:rsidP="00C54165">
      <w:pPr>
        <w:pStyle w:val="Bezproreda"/>
        <w:ind w:firstLine="708"/>
        <w:jc w:val="both"/>
        <w:rPr>
          <w:rFonts w:cs="Calibri"/>
          <w:sz w:val="24"/>
        </w:rPr>
      </w:pPr>
    </w:p>
    <w:p w:rsidR="00C54165" w:rsidRDefault="00C54165" w:rsidP="00C54165">
      <w:pPr>
        <w:pStyle w:val="Bezproreda"/>
        <w:jc w:val="both"/>
        <w:rPr>
          <w:rFonts w:cs="Calibri"/>
          <w:sz w:val="24"/>
        </w:rPr>
      </w:pPr>
      <w:r>
        <w:rPr>
          <w:rFonts w:cs="Calibri"/>
          <w:sz w:val="24"/>
        </w:rPr>
        <w:t xml:space="preserve">Vanjski zidovi izvedeni su punom opekom debljine 40cm, s unutarnje i vanjske strane ožbukani, a s vanjske strane izvedena je i završna fasadna obloga bez slojeva toplinske izolacije. Zidovi prema </w:t>
      </w:r>
      <w:r w:rsidR="00390B69">
        <w:rPr>
          <w:rFonts w:cs="Calibri"/>
          <w:sz w:val="24"/>
        </w:rPr>
        <w:t>tlu</w:t>
      </w:r>
      <w:r>
        <w:rPr>
          <w:rFonts w:cs="Calibri"/>
          <w:sz w:val="24"/>
        </w:rPr>
        <w:t xml:space="preserve"> izvedeni su </w:t>
      </w:r>
      <w:r w:rsidR="00390B69">
        <w:rPr>
          <w:rFonts w:cs="Calibri"/>
          <w:sz w:val="24"/>
        </w:rPr>
        <w:t>od betona</w:t>
      </w:r>
      <w:r>
        <w:rPr>
          <w:rFonts w:cs="Calibri"/>
          <w:sz w:val="24"/>
        </w:rPr>
        <w:t xml:space="preserve"> debljine </w:t>
      </w:r>
      <w:r w:rsidR="00390B69">
        <w:rPr>
          <w:rFonts w:cs="Calibri"/>
          <w:sz w:val="24"/>
        </w:rPr>
        <w:t>4</w:t>
      </w:r>
      <w:r>
        <w:rPr>
          <w:rFonts w:cs="Calibri"/>
          <w:sz w:val="24"/>
        </w:rPr>
        <w:t xml:space="preserve">0cm ožbukani s </w:t>
      </w:r>
      <w:r w:rsidR="00390B69">
        <w:rPr>
          <w:rFonts w:cs="Calibri"/>
          <w:sz w:val="24"/>
        </w:rPr>
        <w:t>unutarnje</w:t>
      </w:r>
      <w:r>
        <w:rPr>
          <w:rFonts w:cs="Calibri"/>
          <w:sz w:val="24"/>
        </w:rPr>
        <w:t xml:space="preserve"> strane</w:t>
      </w:r>
      <w:r w:rsidR="00390B69">
        <w:rPr>
          <w:rFonts w:cs="Calibri"/>
          <w:sz w:val="24"/>
        </w:rPr>
        <w:t xml:space="preserve"> te sa </w:t>
      </w:r>
      <w:proofErr w:type="spellStart"/>
      <w:r w:rsidR="00390B69">
        <w:rPr>
          <w:rFonts w:cs="Calibri"/>
          <w:sz w:val="24"/>
        </w:rPr>
        <w:t>hidroizolacijom</w:t>
      </w:r>
      <w:proofErr w:type="spellEnd"/>
      <w:r w:rsidR="00390B69">
        <w:rPr>
          <w:rFonts w:cs="Calibri"/>
          <w:sz w:val="24"/>
        </w:rPr>
        <w:t xml:space="preserve"> s vanjske strane</w:t>
      </w:r>
      <w:r>
        <w:rPr>
          <w:rFonts w:cs="Calibri"/>
          <w:sz w:val="24"/>
        </w:rPr>
        <w:t xml:space="preserve">. Pod </w:t>
      </w:r>
      <w:r w:rsidR="00390B69">
        <w:rPr>
          <w:rFonts w:cs="Calibri"/>
          <w:sz w:val="24"/>
        </w:rPr>
        <w:t>na tlu</w:t>
      </w:r>
      <w:r>
        <w:rPr>
          <w:rFonts w:cs="Calibri"/>
          <w:sz w:val="24"/>
        </w:rPr>
        <w:t xml:space="preserve"> izveden je </w:t>
      </w:r>
      <w:proofErr w:type="spellStart"/>
      <w:r>
        <w:rPr>
          <w:rFonts w:cs="Calibri"/>
          <w:sz w:val="24"/>
        </w:rPr>
        <w:t>ab</w:t>
      </w:r>
      <w:proofErr w:type="spellEnd"/>
      <w:r>
        <w:rPr>
          <w:rFonts w:cs="Calibri"/>
          <w:sz w:val="24"/>
        </w:rPr>
        <w:t xml:space="preserve"> pločom bez adekvatne toplinske izolacije sa završnom podnom oblogom. </w:t>
      </w:r>
      <w:r w:rsidR="00390B69">
        <w:rPr>
          <w:rFonts w:cs="Calibri"/>
          <w:sz w:val="24"/>
        </w:rPr>
        <w:t xml:space="preserve">Strop prema provjetravanom tavanu izveden je kao drveni </w:t>
      </w:r>
      <w:proofErr w:type="spellStart"/>
      <w:r w:rsidR="00390B69">
        <w:rPr>
          <w:rFonts w:cs="Calibri"/>
          <w:sz w:val="24"/>
        </w:rPr>
        <w:t>grednik</w:t>
      </w:r>
      <w:proofErr w:type="spellEnd"/>
      <w:r w:rsidR="00390B69">
        <w:rPr>
          <w:rFonts w:cs="Calibri"/>
          <w:sz w:val="24"/>
        </w:rPr>
        <w:t xml:space="preserve"> ožbukan sa donje strane te rekonstruiran </w:t>
      </w:r>
      <w:proofErr w:type="spellStart"/>
      <w:r w:rsidR="00390B69">
        <w:rPr>
          <w:rFonts w:cs="Calibri"/>
          <w:sz w:val="24"/>
        </w:rPr>
        <w:t>gipskartonskim</w:t>
      </w:r>
      <w:proofErr w:type="spellEnd"/>
      <w:r w:rsidR="00390B69">
        <w:rPr>
          <w:rFonts w:cs="Calibri"/>
          <w:sz w:val="24"/>
        </w:rPr>
        <w:t xml:space="preserve"> pločama, bez adekvatne toplinske izolacije. </w:t>
      </w:r>
      <w:r>
        <w:rPr>
          <w:rFonts w:cs="Calibri"/>
          <w:sz w:val="24"/>
        </w:rPr>
        <w:t xml:space="preserve">Ravni krov iznad grijanog prostora je u lošem stanju i bez toplinske izolacije te je potrebna rekonstrukcija koja zadovoljava uvjete energetske učinkovitosti, te pripadajući slojevi </w:t>
      </w:r>
      <w:proofErr w:type="spellStart"/>
      <w:r>
        <w:rPr>
          <w:rFonts w:cs="Calibri"/>
          <w:sz w:val="24"/>
        </w:rPr>
        <w:t>hidroizolacije</w:t>
      </w:r>
      <w:proofErr w:type="spellEnd"/>
      <w:r>
        <w:rPr>
          <w:rFonts w:cs="Calibri"/>
          <w:sz w:val="24"/>
        </w:rPr>
        <w:t>.</w:t>
      </w:r>
    </w:p>
    <w:p w:rsidR="00C54165" w:rsidRDefault="00C54165" w:rsidP="00C54165">
      <w:pPr>
        <w:pStyle w:val="Bezproreda"/>
        <w:ind w:firstLine="708"/>
        <w:jc w:val="both"/>
        <w:rPr>
          <w:rFonts w:cs="Calibri"/>
          <w:sz w:val="24"/>
        </w:rPr>
      </w:pPr>
    </w:p>
    <w:p w:rsidR="00C54165" w:rsidRDefault="00C54165" w:rsidP="00390B69">
      <w:pPr>
        <w:pStyle w:val="Bezproreda"/>
        <w:jc w:val="both"/>
        <w:rPr>
          <w:rFonts w:cs="Calibri"/>
          <w:sz w:val="24"/>
        </w:rPr>
      </w:pPr>
      <w:r>
        <w:rPr>
          <w:rFonts w:cs="Calibri"/>
          <w:sz w:val="24"/>
        </w:rPr>
        <w:t xml:space="preserve">Vanjska stolarija zgrade je drvena. Prilikom izgradnje zgrade ugrađena je drvena stolarija s dvostrukim staklom </w:t>
      </w:r>
      <w:r w:rsidR="00390B69">
        <w:rPr>
          <w:rFonts w:cs="Calibri"/>
          <w:sz w:val="24"/>
        </w:rPr>
        <w:t>bez</w:t>
      </w:r>
      <w:r>
        <w:rPr>
          <w:rFonts w:cs="Calibri"/>
          <w:sz w:val="24"/>
        </w:rPr>
        <w:t xml:space="preserve"> zaštit</w:t>
      </w:r>
      <w:r w:rsidR="00390B69">
        <w:rPr>
          <w:rFonts w:cs="Calibri"/>
          <w:sz w:val="24"/>
        </w:rPr>
        <w:t>e</w:t>
      </w:r>
      <w:r>
        <w:rPr>
          <w:rFonts w:cs="Calibri"/>
          <w:sz w:val="24"/>
        </w:rPr>
        <w:t xml:space="preserve"> od sunčevog </w:t>
      </w:r>
      <w:proofErr w:type="spellStart"/>
      <w:r>
        <w:rPr>
          <w:rFonts w:cs="Calibri"/>
          <w:sz w:val="24"/>
        </w:rPr>
        <w:t>zračejna</w:t>
      </w:r>
      <w:proofErr w:type="spellEnd"/>
      <w:r>
        <w:rPr>
          <w:rFonts w:cs="Calibri"/>
          <w:sz w:val="24"/>
        </w:rPr>
        <w:t>. Postojeća drvena stolarija je ne zadovoljavajuća.</w:t>
      </w:r>
    </w:p>
    <w:p w:rsidR="00C54165" w:rsidRDefault="00C54165" w:rsidP="00C54165">
      <w:pPr>
        <w:pStyle w:val="Bezproreda"/>
        <w:jc w:val="both"/>
        <w:rPr>
          <w:rFonts w:cs="Calibri"/>
          <w:sz w:val="24"/>
        </w:rPr>
      </w:pPr>
    </w:p>
    <w:p w:rsidR="00C54165" w:rsidRDefault="00C54165" w:rsidP="00C54165">
      <w:pPr>
        <w:pStyle w:val="Bezproreda"/>
        <w:jc w:val="both"/>
        <w:rPr>
          <w:rFonts w:cs="Calibri"/>
          <w:sz w:val="24"/>
        </w:rPr>
      </w:pPr>
      <w:r>
        <w:rPr>
          <w:rFonts w:cs="Calibri"/>
          <w:sz w:val="24"/>
        </w:rPr>
        <w:t>Prikaz vrsta otvora prema materijalu izrade podijeljen prema položaju</w:t>
      </w:r>
    </w:p>
    <w:p w:rsidR="00C54165" w:rsidRPr="009340BB" w:rsidRDefault="00C54165" w:rsidP="00C54165">
      <w:pPr>
        <w:pStyle w:val="Bezproreda"/>
        <w:jc w:val="both"/>
        <w:rPr>
          <w:rFonts w:cs="Calibri"/>
          <w:sz w:val="14"/>
        </w:rPr>
      </w:pPr>
    </w:p>
    <w:tbl>
      <w:tblPr>
        <w:tblW w:w="0" w:type="auto"/>
        <w:jc w:val="center"/>
        <w:tblInd w:w="-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2"/>
        <w:gridCol w:w="2117"/>
        <w:gridCol w:w="2126"/>
        <w:gridCol w:w="2082"/>
      </w:tblGrid>
      <w:tr w:rsidR="00C54165" w:rsidRPr="00406FAF" w:rsidTr="004A1284">
        <w:trPr>
          <w:jc w:val="center"/>
        </w:trPr>
        <w:tc>
          <w:tcPr>
            <w:tcW w:w="2652" w:type="dxa"/>
            <w:shd w:val="clear" w:color="auto" w:fill="D9D9D9"/>
            <w:vAlign w:val="center"/>
          </w:tcPr>
          <w:p w:rsidR="00C54165" w:rsidRPr="00406FAF" w:rsidRDefault="00C54165" w:rsidP="004A1284">
            <w:pPr>
              <w:pStyle w:val="Bezproreda"/>
              <w:jc w:val="center"/>
              <w:rPr>
                <w:sz w:val="20"/>
              </w:rPr>
            </w:pPr>
            <w:r w:rsidRPr="00406FAF">
              <w:rPr>
                <w:sz w:val="20"/>
              </w:rPr>
              <w:t>POLOŽAJ OTVORA</w:t>
            </w:r>
          </w:p>
        </w:tc>
        <w:tc>
          <w:tcPr>
            <w:tcW w:w="2117" w:type="dxa"/>
            <w:shd w:val="clear" w:color="auto" w:fill="D9D9D9"/>
            <w:vAlign w:val="center"/>
          </w:tcPr>
          <w:p w:rsidR="00C54165" w:rsidRPr="00406FAF" w:rsidRDefault="00C54165" w:rsidP="004A1284">
            <w:pPr>
              <w:pStyle w:val="Bezproreda"/>
              <w:jc w:val="center"/>
              <w:rPr>
                <w:sz w:val="20"/>
              </w:rPr>
            </w:pPr>
            <w:r w:rsidRPr="00406FAF">
              <w:rPr>
                <w:sz w:val="20"/>
              </w:rPr>
              <w:t>VANJSKA STOLARIJA DRVO (kom)</w:t>
            </w:r>
          </w:p>
        </w:tc>
        <w:tc>
          <w:tcPr>
            <w:tcW w:w="2126" w:type="dxa"/>
            <w:shd w:val="clear" w:color="auto" w:fill="D9D9D9"/>
            <w:vAlign w:val="center"/>
          </w:tcPr>
          <w:p w:rsidR="00C54165" w:rsidRPr="00406FAF" w:rsidRDefault="00C54165" w:rsidP="004A1284">
            <w:pPr>
              <w:pStyle w:val="Bezproreda"/>
              <w:jc w:val="center"/>
              <w:rPr>
                <w:sz w:val="20"/>
              </w:rPr>
            </w:pPr>
            <w:r w:rsidRPr="00406FAF">
              <w:rPr>
                <w:sz w:val="20"/>
              </w:rPr>
              <w:t>VANJSKA STOLARIJA PVC (kom)</w:t>
            </w:r>
          </w:p>
        </w:tc>
        <w:tc>
          <w:tcPr>
            <w:tcW w:w="2082" w:type="dxa"/>
            <w:shd w:val="clear" w:color="auto" w:fill="D9D9D9"/>
            <w:vAlign w:val="center"/>
          </w:tcPr>
          <w:p w:rsidR="00C54165" w:rsidRPr="00406FAF" w:rsidRDefault="00C54165" w:rsidP="004A1284">
            <w:pPr>
              <w:pStyle w:val="Bezproreda"/>
              <w:jc w:val="center"/>
              <w:rPr>
                <w:sz w:val="20"/>
              </w:rPr>
            </w:pPr>
            <w:r w:rsidRPr="00406FAF">
              <w:rPr>
                <w:sz w:val="20"/>
              </w:rPr>
              <w:t>VANJSKA STOLARIJA</w:t>
            </w:r>
          </w:p>
          <w:p w:rsidR="00C54165" w:rsidRPr="00406FAF" w:rsidRDefault="00C54165" w:rsidP="004A1284">
            <w:pPr>
              <w:pStyle w:val="Bezproreda"/>
              <w:jc w:val="center"/>
              <w:rPr>
                <w:sz w:val="20"/>
              </w:rPr>
            </w:pPr>
            <w:r w:rsidRPr="00406FAF">
              <w:rPr>
                <w:sz w:val="20"/>
              </w:rPr>
              <w:t>METAL (kom)</w:t>
            </w:r>
          </w:p>
        </w:tc>
      </w:tr>
      <w:tr w:rsidR="00C54165" w:rsidRPr="00406FAF" w:rsidTr="004A1284">
        <w:trPr>
          <w:jc w:val="center"/>
        </w:trPr>
        <w:tc>
          <w:tcPr>
            <w:tcW w:w="2652" w:type="dxa"/>
            <w:shd w:val="clear" w:color="auto" w:fill="auto"/>
            <w:vAlign w:val="center"/>
          </w:tcPr>
          <w:p w:rsidR="00C54165" w:rsidRPr="00406FAF" w:rsidRDefault="00390B69" w:rsidP="00F1230E">
            <w:pPr>
              <w:pStyle w:val="Bezproreda"/>
              <w:rPr>
                <w:sz w:val="20"/>
              </w:rPr>
            </w:pPr>
            <w:r>
              <w:rPr>
                <w:sz w:val="20"/>
              </w:rPr>
              <w:t>ISTOČNO</w:t>
            </w:r>
            <w:r w:rsidR="00C54165">
              <w:rPr>
                <w:sz w:val="20"/>
              </w:rPr>
              <w:t xml:space="preserve"> PROČELJE</w:t>
            </w:r>
          </w:p>
        </w:tc>
        <w:tc>
          <w:tcPr>
            <w:tcW w:w="2117" w:type="dxa"/>
            <w:shd w:val="clear" w:color="auto" w:fill="auto"/>
            <w:vAlign w:val="center"/>
          </w:tcPr>
          <w:p w:rsidR="00C54165" w:rsidRPr="00406FAF" w:rsidRDefault="00F1230E" w:rsidP="004A1284">
            <w:pPr>
              <w:pStyle w:val="Bezproreda"/>
              <w:jc w:val="center"/>
              <w:rPr>
                <w:b/>
                <w:sz w:val="20"/>
              </w:rPr>
            </w:pPr>
            <w:r>
              <w:rPr>
                <w:b/>
                <w:sz w:val="20"/>
              </w:rPr>
              <w:t>15</w:t>
            </w:r>
          </w:p>
        </w:tc>
        <w:tc>
          <w:tcPr>
            <w:tcW w:w="2126" w:type="dxa"/>
            <w:shd w:val="clear" w:color="auto" w:fill="auto"/>
            <w:vAlign w:val="center"/>
          </w:tcPr>
          <w:p w:rsidR="00C54165" w:rsidRPr="00406FAF" w:rsidRDefault="00C54165" w:rsidP="004A1284">
            <w:pPr>
              <w:pStyle w:val="Bezproreda"/>
              <w:jc w:val="center"/>
              <w:rPr>
                <w:b/>
                <w:sz w:val="20"/>
              </w:rPr>
            </w:pPr>
            <w:r>
              <w:rPr>
                <w:b/>
                <w:sz w:val="20"/>
              </w:rPr>
              <w:t>-</w:t>
            </w:r>
          </w:p>
        </w:tc>
        <w:tc>
          <w:tcPr>
            <w:tcW w:w="2082" w:type="dxa"/>
            <w:shd w:val="clear" w:color="auto" w:fill="auto"/>
            <w:vAlign w:val="center"/>
          </w:tcPr>
          <w:p w:rsidR="00C54165" w:rsidRPr="00406FAF" w:rsidRDefault="00F1230E" w:rsidP="004A1284">
            <w:pPr>
              <w:pStyle w:val="Bezproreda"/>
              <w:jc w:val="center"/>
              <w:rPr>
                <w:b/>
                <w:sz w:val="20"/>
              </w:rPr>
            </w:pPr>
            <w:r>
              <w:rPr>
                <w:b/>
                <w:sz w:val="20"/>
              </w:rPr>
              <w:t>-</w:t>
            </w:r>
          </w:p>
        </w:tc>
      </w:tr>
      <w:tr w:rsidR="00C54165" w:rsidRPr="00406FAF" w:rsidTr="004A1284">
        <w:trPr>
          <w:jc w:val="center"/>
        </w:trPr>
        <w:tc>
          <w:tcPr>
            <w:tcW w:w="2652" w:type="dxa"/>
            <w:shd w:val="clear" w:color="auto" w:fill="auto"/>
            <w:vAlign w:val="center"/>
          </w:tcPr>
          <w:p w:rsidR="00C54165" w:rsidRDefault="00F1230E" w:rsidP="00F1230E">
            <w:pPr>
              <w:pStyle w:val="Bezproreda"/>
              <w:rPr>
                <w:sz w:val="20"/>
              </w:rPr>
            </w:pPr>
            <w:r>
              <w:rPr>
                <w:sz w:val="20"/>
              </w:rPr>
              <w:t>ZAPADNO</w:t>
            </w:r>
            <w:r w:rsidR="00C54165">
              <w:rPr>
                <w:sz w:val="20"/>
              </w:rPr>
              <w:t xml:space="preserve"> PROČELJE</w:t>
            </w:r>
          </w:p>
        </w:tc>
        <w:tc>
          <w:tcPr>
            <w:tcW w:w="2117" w:type="dxa"/>
            <w:shd w:val="clear" w:color="auto" w:fill="auto"/>
            <w:vAlign w:val="center"/>
          </w:tcPr>
          <w:p w:rsidR="00C54165" w:rsidRPr="00406FAF" w:rsidRDefault="00F1230E" w:rsidP="004A1284">
            <w:pPr>
              <w:pStyle w:val="Bezproreda"/>
              <w:jc w:val="center"/>
              <w:rPr>
                <w:b/>
                <w:sz w:val="20"/>
              </w:rPr>
            </w:pPr>
            <w:r>
              <w:rPr>
                <w:b/>
                <w:sz w:val="20"/>
              </w:rPr>
              <w:t>17</w:t>
            </w:r>
          </w:p>
        </w:tc>
        <w:tc>
          <w:tcPr>
            <w:tcW w:w="2126" w:type="dxa"/>
            <w:shd w:val="clear" w:color="auto" w:fill="auto"/>
            <w:vAlign w:val="center"/>
          </w:tcPr>
          <w:p w:rsidR="00C54165" w:rsidRPr="00406FAF" w:rsidRDefault="00C54165" w:rsidP="004A1284">
            <w:pPr>
              <w:pStyle w:val="Bezproreda"/>
              <w:jc w:val="center"/>
              <w:rPr>
                <w:b/>
                <w:sz w:val="20"/>
              </w:rPr>
            </w:pPr>
            <w:r>
              <w:rPr>
                <w:b/>
                <w:sz w:val="20"/>
              </w:rPr>
              <w:t>-</w:t>
            </w:r>
          </w:p>
        </w:tc>
        <w:tc>
          <w:tcPr>
            <w:tcW w:w="2082" w:type="dxa"/>
            <w:shd w:val="clear" w:color="auto" w:fill="auto"/>
            <w:vAlign w:val="center"/>
          </w:tcPr>
          <w:p w:rsidR="00C54165" w:rsidRPr="00406FAF" w:rsidRDefault="00C54165" w:rsidP="004A1284">
            <w:pPr>
              <w:pStyle w:val="Bezproreda"/>
              <w:jc w:val="center"/>
              <w:rPr>
                <w:b/>
                <w:sz w:val="20"/>
              </w:rPr>
            </w:pPr>
            <w:r>
              <w:rPr>
                <w:b/>
                <w:sz w:val="20"/>
              </w:rPr>
              <w:t>-</w:t>
            </w:r>
          </w:p>
        </w:tc>
      </w:tr>
      <w:tr w:rsidR="00C54165" w:rsidRPr="00406FAF" w:rsidTr="004A1284">
        <w:trPr>
          <w:jc w:val="center"/>
        </w:trPr>
        <w:tc>
          <w:tcPr>
            <w:tcW w:w="2652" w:type="dxa"/>
            <w:shd w:val="clear" w:color="auto" w:fill="auto"/>
            <w:vAlign w:val="center"/>
          </w:tcPr>
          <w:p w:rsidR="00C54165" w:rsidRDefault="00F1230E" w:rsidP="00F1230E">
            <w:pPr>
              <w:pStyle w:val="Bezproreda"/>
              <w:rPr>
                <w:sz w:val="20"/>
              </w:rPr>
            </w:pPr>
            <w:r>
              <w:rPr>
                <w:sz w:val="20"/>
              </w:rPr>
              <w:t>SJEVERNO</w:t>
            </w:r>
            <w:r w:rsidR="00C54165">
              <w:rPr>
                <w:sz w:val="20"/>
              </w:rPr>
              <w:t xml:space="preserve"> PROČELJE</w:t>
            </w:r>
          </w:p>
        </w:tc>
        <w:tc>
          <w:tcPr>
            <w:tcW w:w="2117" w:type="dxa"/>
            <w:shd w:val="clear" w:color="auto" w:fill="auto"/>
            <w:vAlign w:val="center"/>
          </w:tcPr>
          <w:p w:rsidR="00C54165" w:rsidRDefault="00F1230E" w:rsidP="004A1284">
            <w:pPr>
              <w:pStyle w:val="Bezproreda"/>
              <w:jc w:val="center"/>
              <w:rPr>
                <w:b/>
                <w:sz w:val="20"/>
              </w:rPr>
            </w:pPr>
            <w:r>
              <w:rPr>
                <w:b/>
                <w:sz w:val="20"/>
              </w:rPr>
              <w:t>23</w:t>
            </w:r>
          </w:p>
        </w:tc>
        <w:tc>
          <w:tcPr>
            <w:tcW w:w="2126" w:type="dxa"/>
            <w:shd w:val="clear" w:color="auto" w:fill="auto"/>
            <w:vAlign w:val="center"/>
          </w:tcPr>
          <w:p w:rsidR="00C54165" w:rsidRDefault="00C54165" w:rsidP="004A1284">
            <w:pPr>
              <w:pStyle w:val="Bezproreda"/>
              <w:jc w:val="center"/>
              <w:rPr>
                <w:b/>
                <w:sz w:val="20"/>
              </w:rPr>
            </w:pPr>
            <w:r>
              <w:rPr>
                <w:b/>
                <w:sz w:val="20"/>
              </w:rPr>
              <w:t>-</w:t>
            </w:r>
          </w:p>
        </w:tc>
        <w:tc>
          <w:tcPr>
            <w:tcW w:w="2082" w:type="dxa"/>
            <w:shd w:val="clear" w:color="auto" w:fill="auto"/>
            <w:vAlign w:val="center"/>
          </w:tcPr>
          <w:p w:rsidR="00C54165" w:rsidRDefault="00C54165" w:rsidP="004A1284">
            <w:pPr>
              <w:pStyle w:val="Bezproreda"/>
              <w:jc w:val="center"/>
              <w:rPr>
                <w:b/>
                <w:sz w:val="20"/>
              </w:rPr>
            </w:pPr>
            <w:r>
              <w:rPr>
                <w:b/>
                <w:sz w:val="20"/>
              </w:rPr>
              <w:t>-</w:t>
            </w:r>
          </w:p>
        </w:tc>
      </w:tr>
      <w:tr w:rsidR="00C54165" w:rsidRPr="00406FAF" w:rsidTr="004A1284">
        <w:trPr>
          <w:jc w:val="center"/>
        </w:trPr>
        <w:tc>
          <w:tcPr>
            <w:tcW w:w="2652" w:type="dxa"/>
            <w:shd w:val="clear" w:color="auto" w:fill="auto"/>
            <w:vAlign w:val="center"/>
          </w:tcPr>
          <w:p w:rsidR="00C54165" w:rsidRDefault="00F1230E" w:rsidP="00F1230E">
            <w:pPr>
              <w:pStyle w:val="Bezproreda"/>
              <w:rPr>
                <w:sz w:val="20"/>
              </w:rPr>
            </w:pPr>
            <w:r>
              <w:rPr>
                <w:sz w:val="20"/>
              </w:rPr>
              <w:t>JUŽNO</w:t>
            </w:r>
            <w:r w:rsidR="00C54165">
              <w:rPr>
                <w:sz w:val="20"/>
              </w:rPr>
              <w:t xml:space="preserve"> PROČELJE</w:t>
            </w:r>
          </w:p>
        </w:tc>
        <w:tc>
          <w:tcPr>
            <w:tcW w:w="2117" w:type="dxa"/>
            <w:shd w:val="clear" w:color="auto" w:fill="auto"/>
            <w:vAlign w:val="center"/>
          </w:tcPr>
          <w:p w:rsidR="00C54165" w:rsidRDefault="00F1230E" w:rsidP="004A1284">
            <w:pPr>
              <w:pStyle w:val="Bezproreda"/>
              <w:jc w:val="center"/>
              <w:rPr>
                <w:b/>
                <w:sz w:val="20"/>
              </w:rPr>
            </w:pPr>
            <w:r>
              <w:rPr>
                <w:b/>
                <w:sz w:val="20"/>
              </w:rPr>
              <w:t>30</w:t>
            </w:r>
          </w:p>
        </w:tc>
        <w:tc>
          <w:tcPr>
            <w:tcW w:w="2126" w:type="dxa"/>
            <w:shd w:val="clear" w:color="auto" w:fill="auto"/>
            <w:vAlign w:val="center"/>
          </w:tcPr>
          <w:p w:rsidR="00C54165" w:rsidRDefault="00C54165" w:rsidP="004A1284">
            <w:pPr>
              <w:pStyle w:val="Bezproreda"/>
              <w:jc w:val="center"/>
              <w:rPr>
                <w:b/>
                <w:sz w:val="20"/>
              </w:rPr>
            </w:pPr>
            <w:r>
              <w:rPr>
                <w:b/>
                <w:sz w:val="20"/>
              </w:rPr>
              <w:t>-</w:t>
            </w:r>
          </w:p>
        </w:tc>
        <w:tc>
          <w:tcPr>
            <w:tcW w:w="2082" w:type="dxa"/>
            <w:shd w:val="clear" w:color="auto" w:fill="auto"/>
            <w:vAlign w:val="center"/>
          </w:tcPr>
          <w:p w:rsidR="00C54165" w:rsidRDefault="00C54165" w:rsidP="004A1284">
            <w:pPr>
              <w:pStyle w:val="Bezproreda"/>
              <w:jc w:val="center"/>
              <w:rPr>
                <w:b/>
                <w:sz w:val="20"/>
              </w:rPr>
            </w:pPr>
            <w:r>
              <w:rPr>
                <w:b/>
                <w:sz w:val="20"/>
              </w:rPr>
              <w:t>-</w:t>
            </w:r>
          </w:p>
        </w:tc>
      </w:tr>
      <w:tr w:rsidR="00C54165" w:rsidRPr="00406FAF" w:rsidTr="004A1284">
        <w:trPr>
          <w:jc w:val="center"/>
        </w:trPr>
        <w:tc>
          <w:tcPr>
            <w:tcW w:w="2652" w:type="dxa"/>
            <w:shd w:val="clear" w:color="auto" w:fill="auto"/>
            <w:vAlign w:val="center"/>
          </w:tcPr>
          <w:p w:rsidR="00F1230E" w:rsidRPr="00406FAF" w:rsidRDefault="00F1230E" w:rsidP="00F1230E">
            <w:pPr>
              <w:pStyle w:val="Bezproreda"/>
              <w:rPr>
                <w:sz w:val="20"/>
              </w:rPr>
            </w:pPr>
            <w:r>
              <w:rPr>
                <w:sz w:val="20"/>
              </w:rPr>
              <w:t>UKUPNO</w:t>
            </w:r>
          </w:p>
        </w:tc>
        <w:tc>
          <w:tcPr>
            <w:tcW w:w="2117" w:type="dxa"/>
            <w:shd w:val="clear" w:color="auto" w:fill="auto"/>
            <w:vAlign w:val="center"/>
          </w:tcPr>
          <w:p w:rsidR="00C54165" w:rsidRPr="00406FAF" w:rsidRDefault="00F1230E" w:rsidP="004A1284">
            <w:pPr>
              <w:pStyle w:val="Bezproreda"/>
              <w:jc w:val="center"/>
              <w:rPr>
                <w:b/>
                <w:sz w:val="20"/>
              </w:rPr>
            </w:pPr>
            <w:r>
              <w:rPr>
                <w:b/>
                <w:sz w:val="20"/>
              </w:rPr>
              <w:t>85</w:t>
            </w:r>
          </w:p>
        </w:tc>
        <w:tc>
          <w:tcPr>
            <w:tcW w:w="2126" w:type="dxa"/>
            <w:shd w:val="clear" w:color="auto" w:fill="auto"/>
            <w:vAlign w:val="center"/>
          </w:tcPr>
          <w:p w:rsidR="00C54165" w:rsidRPr="00406FAF" w:rsidRDefault="00C54165" w:rsidP="004A1284">
            <w:pPr>
              <w:pStyle w:val="Bezproreda"/>
              <w:jc w:val="center"/>
              <w:rPr>
                <w:b/>
                <w:sz w:val="20"/>
              </w:rPr>
            </w:pPr>
            <w:r>
              <w:rPr>
                <w:b/>
                <w:sz w:val="20"/>
              </w:rPr>
              <w:t>-</w:t>
            </w:r>
          </w:p>
        </w:tc>
        <w:tc>
          <w:tcPr>
            <w:tcW w:w="2082" w:type="dxa"/>
            <w:shd w:val="clear" w:color="auto" w:fill="auto"/>
            <w:vAlign w:val="center"/>
          </w:tcPr>
          <w:p w:rsidR="00C54165" w:rsidRPr="00406FAF" w:rsidRDefault="00F1230E" w:rsidP="004A1284">
            <w:pPr>
              <w:pStyle w:val="Bezproreda"/>
              <w:jc w:val="center"/>
              <w:rPr>
                <w:b/>
                <w:sz w:val="20"/>
              </w:rPr>
            </w:pPr>
            <w:r>
              <w:rPr>
                <w:b/>
                <w:sz w:val="20"/>
              </w:rPr>
              <w:t>-</w:t>
            </w:r>
          </w:p>
        </w:tc>
      </w:tr>
    </w:tbl>
    <w:p w:rsidR="00F1230E" w:rsidRDefault="00F1230E" w:rsidP="0075245A">
      <w:pPr>
        <w:spacing w:after="0" w:line="240" w:lineRule="auto"/>
        <w:ind w:left="567" w:hanging="567"/>
        <w:rPr>
          <w:rFonts w:ascii="Arial" w:hAnsi="Arial" w:cs="Arial"/>
          <w:sz w:val="24"/>
          <w:szCs w:val="24"/>
        </w:rPr>
      </w:pPr>
    </w:p>
    <w:p w:rsidR="00F1230E" w:rsidRPr="00ED3AF4" w:rsidRDefault="00F1230E" w:rsidP="00F1230E">
      <w:pPr>
        <w:pStyle w:val="Naslov3"/>
      </w:pPr>
      <w:bookmarkStart w:id="7" w:name="_Toc501604522"/>
      <w:r w:rsidRPr="00757ADE">
        <w:t>Rekonstruirano</w:t>
      </w:r>
      <w:r w:rsidRPr="00ED3AF4">
        <w:t xml:space="preserve"> stanje zgrade</w:t>
      </w:r>
      <w:r>
        <w:t xml:space="preserve"> (prikaz mjera </w:t>
      </w:r>
      <w:proofErr w:type="spellStart"/>
      <w:r>
        <w:t>povečanja</w:t>
      </w:r>
      <w:proofErr w:type="spellEnd"/>
      <w:r>
        <w:t xml:space="preserve"> </w:t>
      </w:r>
      <w:r w:rsidR="00157DB5">
        <w:t>ENU</w:t>
      </w:r>
      <w:r>
        <w:t>)</w:t>
      </w:r>
      <w:bookmarkEnd w:id="7"/>
    </w:p>
    <w:p w:rsidR="00F1230E" w:rsidRDefault="00F1230E" w:rsidP="00F1230E">
      <w:pPr>
        <w:pStyle w:val="Bezproreda"/>
        <w:jc w:val="both"/>
        <w:rPr>
          <w:rFonts w:cs="Calibri"/>
          <w:sz w:val="24"/>
        </w:rPr>
      </w:pPr>
      <w:r>
        <w:rPr>
          <w:sz w:val="24"/>
        </w:rPr>
        <w:t xml:space="preserve">Nakon provedenog proračuna toplinskih svojstava zgrade </w:t>
      </w:r>
      <w:r>
        <w:rPr>
          <w:rFonts w:cs="Calibri"/>
          <w:sz w:val="24"/>
        </w:rPr>
        <w:t xml:space="preserve">ovim projektom predviđaju se radovi na povećanju energetske učinkovitosti ovojnice grijanog dijela zgrade i radovi na povećanju energetske učinkovitosti na zamjeni ne zadovoljavajuće vanjske stolarije. </w:t>
      </w:r>
    </w:p>
    <w:p w:rsidR="00F1230E" w:rsidRDefault="00F1230E" w:rsidP="00F1230E">
      <w:pPr>
        <w:pStyle w:val="Bezproreda"/>
        <w:rPr>
          <w:b/>
          <w:sz w:val="24"/>
        </w:rPr>
      </w:pPr>
    </w:p>
    <w:p w:rsidR="00F1230E" w:rsidRPr="000947F4" w:rsidRDefault="00F1230E" w:rsidP="00FA29FA">
      <w:pPr>
        <w:pStyle w:val="Bezproreda"/>
        <w:spacing w:line="276" w:lineRule="auto"/>
        <w:jc w:val="both"/>
        <w:rPr>
          <w:b/>
          <w:sz w:val="24"/>
        </w:rPr>
      </w:pPr>
      <w:r w:rsidRPr="000947F4">
        <w:rPr>
          <w:b/>
          <w:sz w:val="24"/>
        </w:rPr>
        <w:t>MJERE NA VANJSKOJ OVOJNICI ZGRADE:</w:t>
      </w:r>
    </w:p>
    <w:p w:rsidR="00F1230E" w:rsidRDefault="00F1230E" w:rsidP="00FA29FA">
      <w:pPr>
        <w:pStyle w:val="Bezproreda"/>
        <w:numPr>
          <w:ilvl w:val="0"/>
          <w:numId w:val="12"/>
        </w:numPr>
        <w:spacing w:line="276" w:lineRule="auto"/>
        <w:jc w:val="both"/>
        <w:rPr>
          <w:b/>
          <w:sz w:val="24"/>
        </w:rPr>
      </w:pPr>
      <w:r w:rsidRPr="001706D0">
        <w:rPr>
          <w:b/>
          <w:sz w:val="24"/>
        </w:rPr>
        <w:t xml:space="preserve">Postavljanje sloja toplinske izolacije </w:t>
      </w:r>
      <w:r w:rsidR="00FA29FA">
        <w:rPr>
          <w:b/>
          <w:sz w:val="24"/>
        </w:rPr>
        <w:t xml:space="preserve">od </w:t>
      </w:r>
      <w:r>
        <w:rPr>
          <w:b/>
          <w:sz w:val="24"/>
        </w:rPr>
        <w:t xml:space="preserve">KAMENE VUNE debljine 15cm na vanjske zidove zgrade s pripadajućim slojevima sustava fasade i završnom </w:t>
      </w:r>
      <w:proofErr w:type="spellStart"/>
      <w:r>
        <w:rPr>
          <w:b/>
          <w:sz w:val="24"/>
        </w:rPr>
        <w:t>fadasnom</w:t>
      </w:r>
      <w:proofErr w:type="spellEnd"/>
      <w:r>
        <w:rPr>
          <w:b/>
          <w:sz w:val="24"/>
        </w:rPr>
        <w:t xml:space="preserve"> oblogom.</w:t>
      </w:r>
    </w:p>
    <w:p w:rsidR="00F1230E" w:rsidRDefault="00F1230E" w:rsidP="00FA29FA">
      <w:pPr>
        <w:pStyle w:val="Bezproreda"/>
        <w:numPr>
          <w:ilvl w:val="0"/>
          <w:numId w:val="12"/>
        </w:numPr>
        <w:spacing w:line="276" w:lineRule="auto"/>
        <w:jc w:val="both"/>
        <w:rPr>
          <w:b/>
          <w:sz w:val="24"/>
        </w:rPr>
      </w:pPr>
      <w:r w:rsidRPr="001706D0">
        <w:rPr>
          <w:b/>
          <w:sz w:val="24"/>
        </w:rPr>
        <w:t>Postavljanje sloja toplinske iz</w:t>
      </w:r>
      <w:r>
        <w:rPr>
          <w:b/>
          <w:sz w:val="24"/>
        </w:rPr>
        <w:t xml:space="preserve">olacije </w:t>
      </w:r>
      <w:r w:rsidR="00FA29FA">
        <w:rPr>
          <w:b/>
          <w:sz w:val="24"/>
        </w:rPr>
        <w:t xml:space="preserve">od </w:t>
      </w:r>
      <w:r>
        <w:rPr>
          <w:b/>
          <w:sz w:val="24"/>
        </w:rPr>
        <w:t>KAMENE VUNE debljine 20c</w:t>
      </w:r>
      <w:r w:rsidRPr="001706D0">
        <w:rPr>
          <w:b/>
          <w:sz w:val="24"/>
        </w:rPr>
        <w:t>m</w:t>
      </w:r>
      <w:r>
        <w:rPr>
          <w:b/>
          <w:sz w:val="24"/>
        </w:rPr>
        <w:t xml:space="preserve"> na strop prema provjetravanom tavanu zgrade s </w:t>
      </w:r>
      <w:proofErr w:type="spellStart"/>
      <w:r>
        <w:rPr>
          <w:b/>
          <w:sz w:val="24"/>
        </w:rPr>
        <w:t>pripajadućim</w:t>
      </w:r>
      <w:proofErr w:type="spellEnd"/>
      <w:r>
        <w:rPr>
          <w:b/>
          <w:sz w:val="24"/>
        </w:rPr>
        <w:t xml:space="preserve"> slojevima </w:t>
      </w:r>
      <w:proofErr w:type="spellStart"/>
      <w:r>
        <w:rPr>
          <w:b/>
          <w:sz w:val="24"/>
        </w:rPr>
        <w:t>paropropusne</w:t>
      </w:r>
      <w:proofErr w:type="spellEnd"/>
      <w:r>
        <w:rPr>
          <w:b/>
          <w:sz w:val="24"/>
        </w:rPr>
        <w:t xml:space="preserve"> i vodonepropusne folije.</w:t>
      </w:r>
    </w:p>
    <w:p w:rsidR="00F1230E" w:rsidRDefault="00F1230E" w:rsidP="00FA29FA">
      <w:pPr>
        <w:pStyle w:val="Bezproreda"/>
        <w:numPr>
          <w:ilvl w:val="0"/>
          <w:numId w:val="12"/>
        </w:numPr>
        <w:spacing w:line="276" w:lineRule="auto"/>
        <w:jc w:val="both"/>
        <w:rPr>
          <w:b/>
          <w:sz w:val="24"/>
        </w:rPr>
      </w:pPr>
      <w:r w:rsidRPr="00027426">
        <w:rPr>
          <w:b/>
          <w:sz w:val="24"/>
        </w:rPr>
        <w:t xml:space="preserve">Postavljanje sloja toplinske izolacije </w:t>
      </w:r>
      <w:r w:rsidR="00FA29FA">
        <w:rPr>
          <w:b/>
          <w:sz w:val="24"/>
        </w:rPr>
        <w:t>od KAMENE VUNE debljine 20c</w:t>
      </w:r>
      <w:r w:rsidR="00FA29FA" w:rsidRPr="001706D0">
        <w:rPr>
          <w:b/>
          <w:sz w:val="24"/>
        </w:rPr>
        <w:t>m</w:t>
      </w:r>
      <w:r w:rsidRPr="00027426">
        <w:rPr>
          <w:b/>
          <w:sz w:val="24"/>
        </w:rPr>
        <w:t xml:space="preserve"> na ravnom krovu zgrade</w:t>
      </w:r>
      <w:r>
        <w:rPr>
          <w:b/>
          <w:sz w:val="24"/>
        </w:rPr>
        <w:t xml:space="preserve"> </w:t>
      </w:r>
      <w:r w:rsidR="00FA29FA">
        <w:rPr>
          <w:b/>
          <w:sz w:val="24"/>
        </w:rPr>
        <w:t xml:space="preserve">s pripadajućim slojevima </w:t>
      </w:r>
      <w:proofErr w:type="spellStart"/>
      <w:r w:rsidR="00FA29FA">
        <w:rPr>
          <w:b/>
          <w:sz w:val="24"/>
        </w:rPr>
        <w:t>hidroizolacije</w:t>
      </w:r>
      <w:proofErr w:type="spellEnd"/>
      <w:r w:rsidRPr="00027426">
        <w:rPr>
          <w:b/>
          <w:sz w:val="24"/>
        </w:rPr>
        <w:t>.</w:t>
      </w:r>
    </w:p>
    <w:p w:rsidR="00F1230E" w:rsidRDefault="00F1230E" w:rsidP="00FA29FA">
      <w:pPr>
        <w:pStyle w:val="Bezproreda"/>
        <w:spacing w:line="276" w:lineRule="auto"/>
        <w:jc w:val="both"/>
        <w:rPr>
          <w:b/>
          <w:sz w:val="24"/>
        </w:rPr>
      </w:pPr>
    </w:p>
    <w:p w:rsidR="00F1230E" w:rsidRDefault="00F1230E" w:rsidP="00FA29FA">
      <w:pPr>
        <w:pStyle w:val="Bezproreda"/>
        <w:spacing w:line="276" w:lineRule="auto"/>
        <w:jc w:val="both"/>
        <w:rPr>
          <w:b/>
          <w:sz w:val="24"/>
        </w:rPr>
      </w:pPr>
      <w:r>
        <w:rPr>
          <w:b/>
          <w:sz w:val="24"/>
        </w:rPr>
        <w:t>MJERA ZAMJENE VANJSKE STOLARIJE:</w:t>
      </w:r>
    </w:p>
    <w:p w:rsidR="00F1230E" w:rsidRPr="00027426" w:rsidRDefault="00F1230E" w:rsidP="00FA29FA">
      <w:pPr>
        <w:pStyle w:val="Bezproreda"/>
        <w:numPr>
          <w:ilvl w:val="0"/>
          <w:numId w:val="13"/>
        </w:numPr>
        <w:spacing w:line="276" w:lineRule="auto"/>
        <w:jc w:val="both"/>
        <w:rPr>
          <w:b/>
          <w:sz w:val="24"/>
        </w:rPr>
      </w:pPr>
      <w:r>
        <w:rPr>
          <w:b/>
          <w:sz w:val="24"/>
        </w:rPr>
        <w:lastRenderedPageBreak/>
        <w:t xml:space="preserve">Zamjena vanjske stolarije novom stolarijom s PVC profilima </w:t>
      </w:r>
      <w:proofErr w:type="spellStart"/>
      <w:r>
        <w:rPr>
          <w:b/>
          <w:sz w:val="24"/>
        </w:rPr>
        <w:t>ustakljenim</w:t>
      </w:r>
      <w:proofErr w:type="spellEnd"/>
      <w:r>
        <w:rPr>
          <w:b/>
          <w:sz w:val="24"/>
        </w:rPr>
        <w:t xml:space="preserve"> </w:t>
      </w:r>
      <w:r w:rsidR="00FA29FA">
        <w:rPr>
          <w:b/>
          <w:sz w:val="24"/>
        </w:rPr>
        <w:t>troslojnim</w:t>
      </w:r>
      <w:r>
        <w:rPr>
          <w:b/>
          <w:sz w:val="24"/>
        </w:rPr>
        <w:t xml:space="preserve"> izo staklom </w:t>
      </w:r>
      <w:r w:rsidR="00FA29FA">
        <w:rPr>
          <w:b/>
          <w:sz w:val="24"/>
        </w:rPr>
        <w:t xml:space="preserve">s dva stakla niske emisije, dvije Low-E obloge </w:t>
      </w:r>
      <w:r>
        <w:rPr>
          <w:b/>
          <w:sz w:val="24"/>
        </w:rPr>
        <w:t>(zamjena postojeće drvene vanjske stolarije)</w:t>
      </w:r>
    </w:p>
    <w:p w:rsidR="00F1230E" w:rsidRDefault="00F1230E" w:rsidP="00F1230E">
      <w:pPr>
        <w:pStyle w:val="Bezproreda2"/>
        <w:jc w:val="both"/>
        <w:rPr>
          <w:rFonts w:ascii="Calibri" w:hAnsi="Calibri" w:cs="Calibri"/>
          <w:sz w:val="24"/>
        </w:rPr>
      </w:pPr>
    </w:p>
    <w:p w:rsidR="00F1230E" w:rsidRDefault="00F1230E" w:rsidP="00F1230E">
      <w:pPr>
        <w:pStyle w:val="Bezproreda2"/>
        <w:jc w:val="both"/>
        <w:rPr>
          <w:rFonts w:ascii="Calibri" w:hAnsi="Calibri" w:cs="Calibri"/>
          <w:sz w:val="24"/>
        </w:rPr>
      </w:pPr>
      <w:r>
        <w:rPr>
          <w:rFonts w:ascii="Calibri" w:hAnsi="Calibri" w:cs="Calibri"/>
          <w:sz w:val="24"/>
        </w:rPr>
        <w:t>Usporedba koeficijenata prolaska topline ovojnice grijanog dijela zgrade prije i nakon provedene rekonstrukcije:</w:t>
      </w:r>
    </w:p>
    <w:p w:rsidR="00F1230E" w:rsidRDefault="00F1230E" w:rsidP="00F1230E">
      <w:pPr>
        <w:pStyle w:val="Bezproreda2"/>
        <w:jc w:val="both"/>
        <w:rPr>
          <w:rFonts w:ascii="Calibri" w:hAnsi="Calibri" w:cs="Calibr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119"/>
        <w:gridCol w:w="2995"/>
        <w:gridCol w:w="2994"/>
      </w:tblGrid>
      <w:tr w:rsidR="00F1230E" w:rsidRPr="00D271A3" w:rsidTr="004A1284">
        <w:trPr>
          <w:trHeight w:val="501"/>
          <w:jc w:val="center"/>
        </w:trPr>
        <w:tc>
          <w:tcPr>
            <w:tcW w:w="3119" w:type="dxa"/>
            <w:shd w:val="clear" w:color="auto" w:fill="D9D9D9"/>
            <w:vAlign w:val="center"/>
          </w:tcPr>
          <w:p w:rsidR="00F1230E" w:rsidRPr="00D271A3" w:rsidRDefault="00F1230E" w:rsidP="004A1284">
            <w:pPr>
              <w:pStyle w:val="Bezproreda"/>
              <w:jc w:val="center"/>
              <w:rPr>
                <w:b/>
                <w:sz w:val="20"/>
              </w:rPr>
            </w:pPr>
            <w:r w:rsidRPr="00D271A3">
              <w:rPr>
                <w:b/>
                <w:sz w:val="20"/>
              </w:rPr>
              <w:t>GRAĐEVNI DIO</w:t>
            </w:r>
          </w:p>
        </w:tc>
        <w:tc>
          <w:tcPr>
            <w:tcW w:w="2995" w:type="dxa"/>
            <w:shd w:val="clear" w:color="auto" w:fill="D9D9D9"/>
            <w:vAlign w:val="center"/>
          </w:tcPr>
          <w:p w:rsidR="00F1230E" w:rsidRPr="00D271A3" w:rsidRDefault="00F1230E" w:rsidP="004A1284">
            <w:pPr>
              <w:pStyle w:val="Bezproreda"/>
              <w:jc w:val="center"/>
              <w:rPr>
                <w:b/>
                <w:sz w:val="20"/>
              </w:rPr>
            </w:pPr>
            <w:r w:rsidRPr="00D271A3">
              <w:rPr>
                <w:b/>
                <w:sz w:val="20"/>
              </w:rPr>
              <w:t>POSTOJEĆE STANJE</w:t>
            </w:r>
          </w:p>
          <w:p w:rsidR="00F1230E" w:rsidRPr="00D271A3" w:rsidRDefault="00F1230E" w:rsidP="004A1284">
            <w:pPr>
              <w:pStyle w:val="Bezproreda"/>
              <w:jc w:val="center"/>
              <w:rPr>
                <w:b/>
                <w:sz w:val="20"/>
              </w:rPr>
            </w:pPr>
            <w:r w:rsidRPr="00D271A3">
              <w:rPr>
                <w:b/>
                <w:sz w:val="20"/>
              </w:rPr>
              <w:t>U (W/m</w:t>
            </w:r>
            <w:r w:rsidRPr="00D271A3">
              <w:rPr>
                <w:b/>
                <w:sz w:val="20"/>
                <w:vertAlign w:val="superscript"/>
              </w:rPr>
              <w:t>2</w:t>
            </w:r>
            <w:r w:rsidRPr="00D271A3">
              <w:rPr>
                <w:b/>
                <w:sz w:val="20"/>
              </w:rPr>
              <w:t>K)</w:t>
            </w:r>
          </w:p>
        </w:tc>
        <w:tc>
          <w:tcPr>
            <w:tcW w:w="2994" w:type="dxa"/>
            <w:shd w:val="clear" w:color="auto" w:fill="D9D9D9"/>
            <w:vAlign w:val="center"/>
          </w:tcPr>
          <w:p w:rsidR="00F1230E" w:rsidRPr="00D271A3" w:rsidRDefault="00F1230E" w:rsidP="004A1284">
            <w:pPr>
              <w:pStyle w:val="Bezproreda"/>
              <w:jc w:val="center"/>
              <w:rPr>
                <w:b/>
                <w:sz w:val="20"/>
              </w:rPr>
            </w:pPr>
            <w:r w:rsidRPr="00D271A3">
              <w:rPr>
                <w:b/>
                <w:sz w:val="20"/>
              </w:rPr>
              <w:t>STANJE NAKON  REKONSTRUKCIJE</w:t>
            </w:r>
          </w:p>
          <w:p w:rsidR="00F1230E" w:rsidRPr="00D271A3" w:rsidRDefault="00F1230E" w:rsidP="004A1284">
            <w:pPr>
              <w:pStyle w:val="Bezproreda"/>
              <w:jc w:val="center"/>
              <w:rPr>
                <w:b/>
                <w:sz w:val="20"/>
              </w:rPr>
            </w:pPr>
            <w:r w:rsidRPr="00D271A3">
              <w:rPr>
                <w:b/>
                <w:sz w:val="20"/>
              </w:rPr>
              <w:t>U (W/m</w:t>
            </w:r>
            <w:r w:rsidRPr="00D271A3">
              <w:rPr>
                <w:b/>
                <w:sz w:val="20"/>
                <w:vertAlign w:val="superscript"/>
              </w:rPr>
              <w:t>2</w:t>
            </w:r>
            <w:r w:rsidRPr="00D271A3">
              <w:rPr>
                <w:b/>
                <w:sz w:val="20"/>
              </w:rPr>
              <w:t>K)</w:t>
            </w:r>
          </w:p>
        </w:tc>
      </w:tr>
      <w:tr w:rsidR="00CB3BFE" w:rsidRPr="00D271A3" w:rsidTr="004A1284">
        <w:trPr>
          <w:trHeight w:val="284"/>
          <w:jc w:val="center"/>
        </w:trPr>
        <w:tc>
          <w:tcPr>
            <w:tcW w:w="3119" w:type="dxa"/>
            <w:shd w:val="clear" w:color="auto" w:fill="auto"/>
            <w:vAlign w:val="center"/>
          </w:tcPr>
          <w:p w:rsidR="00CB3BFE" w:rsidRPr="00D271A3" w:rsidRDefault="00CB3BFE" w:rsidP="004A1284">
            <w:pPr>
              <w:pStyle w:val="Bezproreda"/>
              <w:jc w:val="center"/>
              <w:rPr>
                <w:sz w:val="20"/>
              </w:rPr>
            </w:pPr>
            <w:r>
              <w:rPr>
                <w:sz w:val="20"/>
              </w:rPr>
              <w:t>VANJSKI ZID BETON</w:t>
            </w:r>
          </w:p>
        </w:tc>
        <w:tc>
          <w:tcPr>
            <w:tcW w:w="2995" w:type="dxa"/>
            <w:shd w:val="clear" w:color="auto" w:fill="auto"/>
            <w:vAlign w:val="center"/>
          </w:tcPr>
          <w:p w:rsidR="00CB3BFE" w:rsidRPr="00D271A3" w:rsidRDefault="00CB3BFE" w:rsidP="00CB3BFE">
            <w:pPr>
              <w:pStyle w:val="Bezproreda"/>
              <w:jc w:val="center"/>
              <w:rPr>
                <w:sz w:val="20"/>
              </w:rPr>
            </w:pPr>
            <w:r>
              <w:rPr>
                <w:sz w:val="20"/>
              </w:rPr>
              <w:t>U= 2,38</w:t>
            </w:r>
          </w:p>
        </w:tc>
        <w:tc>
          <w:tcPr>
            <w:tcW w:w="2994" w:type="dxa"/>
            <w:shd w:val="clear" w:color="auto" w:fill="auto"/>
            <w:vAlign w:val="center"/>
          </w:tcPr>
          <w:p w:rsidR="00CB3BFE" w:rsidRPr="00D271A3" w:rsidRDefault="00CB3BFE" w:rsidP="00CB3BFE">
            <w:pPr>
              <w:pStyle w:val="Bezproreda"/>
              <w:jc w:val="center"/>
              <w:rPr>
                <w:sz w:val="20"/>
              </w:rPr>
            </w:pPr>
            <w:r>
              <w:rPr>
                <w:sz w:val="20"/>
              </w:rPr>
              <w:t>U= 0,19</w:t>
            </w:r>
          </w:p>
        </w:tc>
      </w:tr>
      <w:tr w:rsidR="00CB3BFE" w:rsidRPr="00D271A3" w:rsidTr="004A1284">
        <w:trPr>
          <w:trHeight w:val="284"/>
          <w:jc w:val="center"/>
        </w:trPr>
        <w:tc>
          <w:tcPr>
            <w:tcW w:w="3119" w:type="dxa"/>
            <w:shd w:val="clear" w:color="auto" w:fill="auto"/>
            <w:vAlign w:val="center"/>
          </w:tcPr>
          <w:p w:rsidR="00CB3BFE" w:rsidRPr="00D271A3" w:rsidRDefault="00CB3BFE" w:rsidP="00CB3BFE">
            <w:pPr>
              <w:pStyle w:val="Bezproreda"/>
              <w:jc w:val="center"/>
              <w:rPr>
                <w:sz w:val="20"/>
              </w:rPr>
            </w:pPr>
            <w:r>
              <w:rPr>
                <w:sz w:val="20"/>
              </w:rPr>
              <w:t>VANJSKI ZID OPEKA</w:t>
            </w:r>
          </w:p>
        </w:tc>
        <w:tc>
          <w:tcPr>
            <w:tcW w:w="2995" w:type="dxa"/>
            <w:shd w:val="clear" w:color="auto" w:fill="auto"/>
            <w:vAlign w:val="center"/>
          </w:tcPr>
          <w:p w:rsidR="00CB3BFE" w:rsidRPr="00D271A3" w:rsidRDefault="00CB3BFE" w:rsidP="00CB3BFE">
            <w:pPr>
              <w:pStyle w:val="Bezproreda"/>
              <w:jc w:val="center"/>
              <w:rPr>
                <w:sz w:val="20"/>
              </w:rPr>
            </w:pPr>
            <w:r>
              <w:rPr>
                <w:sz w:val="20"/>
              </w:rPr>
              <w:t>U= 1,24</w:t>
            </w:r>
          </w:p>
        </w:tc>
        <w:tc>
          <w:tcPr>
            <w:tcW w:w="2994" w:type="dxa"/>
            <w:shd w:val="clear" w:color="auto" w:fill="auto"/>
            <w:vAlign w:val="center"/>
          </w:tcPr>
          <w:p w:rsidR="00CB3BFE" w:rsidRPr="00D271A3" w:rsidRDefault="00CB3BFE" w:rsidP="00CB3BFE">
            <w:pPr>
              <w:pStyle w:val="Bezproreda"/>
              <w:jc w:val="center"/>
              <w:rPr>
                <w:sz w:val="20"/>
              </w:rPr>
            </w:pPr>
            <w:r>
              <w:rPr>
                <w:sz w:val="20"/>
              </w:rPr>
              <w:t>U= 0,18</w:t>
            </w:r>
          </w:p>
        </w:tc>
      </w:tr>
      <w:tr w:rsidR="00F1230E" w:rsidRPr="00D271A3" w:rsidTr="004A1284">
        <w:trPr>
          <w:trHeight w:val="284"/>
          <w:jc w:val="center"/>
        </w:trPr>
        <w:tc>
          <w:tcPr>
            <w:tcW w:w="3119" w:type="dxa"/>
            <w:shd w:val="clear" w:color="auto" w:fill="auto"/>
            <w:vAlign w:val="center"/>
          </w:tcPr>
          <w:p w:rsidR="00F1230E" w:rsidRPr="00D271A3" w:rsidRDefault="00CB3BFE" w:rsidP="004A1284">
            <w:pPr>
              <w:pStyle w:val="Bezproreda"/>
              <w:jc w:val="center"/>
              <w:rPr>
                <w:sz w:val="20"/>
              </w:rPr>
            </w:pPr>
            <w:r>
              <w:rPr>
                <w:sz w:val="20"/>
              </w:rPr>
              <w:t>ZID PREMA TLU</w:t>
            </w:r>
          </w:p>
        </w:tc>
        <w:tc>
          <w:tcPr>
            <w:tcW w:w="2995" w:type="dxa"/>
            <w:shd w:val="clear" w:color="auto" w:fill="auto"/>
            <w:vAlign w:val="center"/>
          </w:tcPr>
          <w:p w:rsidR="00F1230E" w:rsidRPr="00D271A3" w:rsidRDefault="00F1230E" w:rsidP="00CB3BFE">
            <w:pPr>
              <w:pStyle w:val="Bezproreda"/>
              <w:jc w:val="center"/>
              <w:rPr>
                <w:sz w:val="20"/>
              </w:rPr>
            </w:pPr>
            <w:r>
              <w:rPr>
                <w:sz w:val="20"/>
              </w:rPr>
              <w:t xml:space="preserve">U= </w:t>
            </w:r>
            <w:r w:rsidR="00CB3BFE">
              <w:rPr>
                <w:sz w:val="20"/>
              </w:rPr>
              <w:t>2,42</w:t>
            </w:r>
          </w:p>
        </w:tc>
        <w:tc>
          <w:tcPr>
            <w:tcW w:w="2994" w:type="dxa"/>
            <w:shd w:val="clear" w:color="auto" w:fill="auto"/>
            <w:vAlign w:val="center"/>
          </w:tcPr>
          <w:p w:rsidR="00F1230E" w:rsidRPr="00D271A3" w:rsidRDefault="00CB3BFE" w:rsidP="00CB3BFE">
            <w:pPr>
              <w:pStyle w:val="Bezproreda"/>
              <w:jc w:val="center"/>
              <w:rPr>
                <w:sz w:val="20"/>
              </w:rPr>
            </w:pPr>
            <w:r>
              <w:rPr>
                <w:sz w:val="20"/>
              </w:rPr>
              <w:t>-</w:t>
            </w:r>
          </w:p>
        </w:tc>
      </w:tr>
      <w:tr w:rsidR="00CB3BFE" w:rsidRPr="00D271A3" w:rsidTr="004A1284">
        <w:trPr>
          <w:trHeight w:val="284"/>
          <w:jc w:val="center"/>
        </w:trPr>
        <w:tc>
          <w:tcPr>
            <w:tcW w:w="3119" w:type="dxa"/>
            <w:shd w:val="clear" w:color="auto" w:fill="auto"/>
            <w:vAlign w:val="center"/>
          </w:tcPr>
          <w:p w:rsidR="00CB3BFE" w:rsidRPr="00D271A3" w:rsidRDefault="00CB3BFE" w:rsidP="004A1284">
            <w:pPr>
              <w:pStyle w:val="Bezproreda"/>
              <w:jc w:val="center"/>
              <w:rPr>
                <w:sz w:val="20"/>
              </w:rPr>
            </w:pPr>
            <w:r>
              <w:rPr>
                <w:sz w:val="20"/>
              </w:rPr>
              <w:t>POD NA TLU</w:t>
            </w:r>
          </w:p>
        </w:tc>
        <w:tc>
          <w:tcPr>
            <w:tcW w:w="2995" w:type="dxa"/>
            <w:shd w:val="clear" w:color="auto" w:fill="auto"/>
            <w:vAlign w:val="center"/>
          </w:tcPr>
          <w:p w:rsidR="00CB3BFE" w:rsidRPr="00D271A3" w:rsidRDefault="00CB3BFE" w:rsidP="00CB3BFE">
            <w:pPr>
              <w:pStyle w:val="Bezproreda"/>
              <w:jc w:val="center"/>
              <w:rPr>
                <w:sz w:val="20"/>
              </w:rPr>
            </w:pPr>
            <w:r>
              <w:rPr>
                <w:sz w:val="20"/>
              </w:rPr>
              <w:t>U= 2,19</w:t>
            </w:r>
          </w:p>
        </w:tc>
        <w:tc>
          <w:tcPr>
            <w:tcW w:w="2994" w:type="dxa"/>
            <w:shd w:val="clear" w:color="auto" w:fill="auto"/>
            <w:vAlign w:val="center"/>
          </w:tcPr>
          <w:p w:rsidR="00CB3BFE" w:rsidRPr="00D271A3" w:rsidRDefault="00CB3BFE" w:rsidP="004A1284">
            <w:pPr>
              <w:pStyle w:val="Bezproreda"/>
              <w:jc w:val="center"/>
              <w:rPr>
                <w:sz w:val="20"/>
              </w:rPr>
            </w:pPr>
            <w:r>
              <w:rPr>
                <w:sz w:val="20"/>
              </w:rPr>
              <w:t>-</w:t>
            </w:r>
          </w:p>
        </w:tc>
      </w:tr>
      <w:tr w:rsidR="00F1230E" w:rsidRPr="00D271A3" w:rsidTr="004A1284">
        <w:trPr>
          <w:trHeight w:val="284"/>
          <w:jc w:val="center"/>
        </w:trPr>
        <w:tc>
          <w:tcPr>
            <w:tcW w:w="3119" w:type="dxa"/>
            <w:shd w:val="clear" w:color="auto" w:fill="auto"/>
            <w:vAlign w:val="center"/>
          </w:tcPr>
          <w:p w:rsidR="00F1230E" w:rsidRPr="00D271A3" w:rsidRDefault="00F1230E" w:rsidP="004A1284">
            <w:pPr>
              <w:pStyle w:val="Bezproreda"/>
              <w:jc w:val="center"/>
              <w:rPr>
                <w:sz w:val="20"/>
              </w:rPr>
            </w:pPr>
            <w:r>
              <w:rPr>
                <w:sz w:val="20"/>
              </w:rPr>
              <w:t>STROP PREMA TAVANU</w:t>
            </w:r>
          </w:p>
        </w:tc>
        <w:tc>
          <w:tcPr>
            <w:tcW w:w="2995" w:type="dxa"/>
            <w:shd w:val="clear" w:color="auto" w:fill="auto"/>
            <w:vAlign w:val="center"/>
          </w:tcPr>
          <w:p w:rsidR="00F1230E" w:rsidRPr="00D271A3" w:rsidRDefault="00F1230E" w:rsidP="00CB3BFE">
            <w:pPr>
              <w:pStyle w:val="Bezproreda"/>
              <w:jc w:val="center"/>
              <w:rPr>
                <w:sz w:val="20"/>
              </w:rPr>
            </w:pPr>
            <w:r>
              <w:rPr>
                <w:sz w:val="20"/>
              </w:rPr>
              <w:t xml:space="preserve">U= </w:t>
            </w:r>
            <w:r w:rsidR="00CB3BFE">
              <w:rPr>
                <w:sz w:val="20"/>
              </w:rPr>
              <w:t>1,58</w:t>
            </w:r>
          </w:p>
        </w:tc>
        <w:tc>
          <w:tcPr>
            <w:tcW w:w="2994" w:type="dxa"/>
            <w:shd w:val="clear" w:color="auto" w:fill="auto"/>
            <w:vAlign w:val="center"/>
          </w:tcPr>
          <w:p w:rsidR="00F1230E" w:rsidRPr="00D271A3" w:rsidRDefault="00F1230E" w:rsidP="00CB3BFE">
            <w:pPr>
              <w:pStyle w:val="Bezproreda"/>
              <w:jc w:val="center"/>
              <w:rPr>
                <w:sz w:val="20"/>
              </w:rPr>
            </w:pPr>
            <w:r>
              <w:rPr>
                <w:sz w:val="20"/>
              </w:rPr>
              <w:t>U= 0,1</w:t>
            </w:r>
            <w:r w:rsidR="00CB3BFE">
              <w:rPr>
                <w:sz w:val="20"/>
              </w:rPr>
              <w:t>5</w:t>
            </w:r>
          </w:p>
        </w:tc>
      </w:tr>
      <w:tr w:rsidR="00F1230E" w:rsidRPr="00D271A3" w:rsidTr="004A1284">
        <w:trPr>
          <w:trHeight w:val="284"/>
          <w:jc w:val="center"/>
        </w:trPr>
        <w:tc>
          <w:tcPr>
            <w:tcW w:w="3119" w:type="dxa"/>
            <w:shd w:val="clear" w:color="auto" w:fill="auto"/>
            <w:vAlign w:val="center"/>
          </w:tcPr>
          <w:p w:rsidR="00F1230E" w:rsidRPr="00D271A3" w:rsidRDefault="00F1230E" w:rsidP="004A1284">
            <w:pPr>
              <w:pStyle w:val="Bezproreda"/>
              <w:jc w:val="center"/>
              <w:rPr>
                <w:sz w:val="20"/>
              </w:rPr>
            </w:pPr>
            <w:r>
              <w:rPr>
                <w:sz w:val="20"/>
              </w:rPr>
              <w:t>RAVNI KROV</w:t>
            </w:r>
          </w:p>
        </w:tc>
        <w:tc>
          <w:tcPr>
            <w:tcW w:w="2995" w:type="dxa"/>
            <w:shd w:val="clear" w:color="auto" w:fill="auto"/>
            <w:vAlign w:val="center"/>
          </w:tcPr>
          <w:p w:rsidR="00F1230E" w:rsidRPr="00D271A3" w:rsidRDefault="00F1230E" w:rsidP="00CB3BFE">
            <w:pPr>
              <w:pStyle w:val="Bezproreda"/>
              <w:jc w:val="center"/>
              <w:rPr>
                <w:sz w:val="20"/>
              </w:rPr>
            </w:pPr>
            <w:r>
              <w:rPr>
                <w:sz w:val="20"/>
              </w:rPr>
              <w:t xml:space="preserve">U= </w:t>
            </w:r>
            <w:r w:rsidR="00CB3BFE">
              <w:rPr>
                <w:sz w:val="20"/>
              </w:rPr>
              <w:t>2,33</w:t>
            </w:r>
          </w:p>
        </w:tc>
        <w:tc>
          <w:tcPr>
            <w:tcW w:w="2994" w:type="dxa"/>
            <w:shd w:val="clear" w:color="auto" w:fill="auto"/>
            <w:vAlign w:val="center"/>
          </w:tcPr>
          <w:p w:rsidR="00F1230E" w:rsidRPr="00D271A3" w:rsidRDefault="00F1230E" w:rsidP="00157DB5">
            <w:pPr>
              <w:pStyle w:val="Bezproreda"/>
              <w:jc w:val="center"/>
              <w:rPr>
                <w:sz w:val="20"/>
              </w:rPr>
            </w:pPr>
            <w:r>
              <w:rPr>
                <w:sz w:val="20"/>
              </w:rPr>
              <w:t>U= 0,1</w:t>
            </w:r>
            <w:r w:rsidR="00157DB5">
              <w:rPr>
                <w:sz w:val="20"/>
              </w:rPr>
              <w:t>5</w:t>
            </w:r>
          </w:p>
        </w:tc>
      </w:tr>
      <w:tr w:rsidR="00F1230E" w:rsidRPr="00D271A3" w:rsidTr="004A1284">
        <w:trPr>
          <w:trHeight w:val="284"/>
          <w:jc w:val="center"/>
        </w:trPr>
        <w:tc>
          <w:tcPr>
            <w:tcW w:w="3119" w:type="dxa"/>
            <w:shd w:val="clear" w:color="auto" w:fill="auto"/>
            <w:vAlign w:val="center"/>
          </w:tcPr>
          <w:p w:rsidR="00F1230E" w:rsidRPr="00D271A3" w:rsidRDefault="00F1230E" w:rsidP="00CB3BFE">
            <w:pPr>
              <w:pStyle w:val="Bezproreda"/>
              <w:jc w:val="center"/>
              <w:rPr>
                <w:sz w:val="20"/>
              </w:rPr>
            </w:pPr>
            <w:r>
              <w:rPr>
                <w:sz w:val="20"/>
              </w:rPr>
              <w:t>VANJSKA STOLARIJA</w:t>
            </w:r>
          </w:p>
        </w:tc>
        <w:tc>
          <w:tcPr>
            <w:tcW w:w="2995" w:type="dxa"/>
            <w:shd w:val="clear" w:color="auto" w:fill="auto"/>
            <w:vAlign w:val="center"/>
          </w:tcPr>
          <w:p w:rsidR="00F1230E" w:rsidRPr="00D271A3" w:rsidRDefault="00F1230E" w:rsidP="00CB3BFE">
            <w:pPr>
              <w:pStyle w:val="Bezproreda"/>
              <w:jc w:val="center"/>
              <w:rPr>
                <w:sz w:val="20"/>
              </w:rPr>
            </w:pPr>
            <w:r w:rsidRPr="00D271A3">
              <w:rPr>
                <w:sz w:val="20"/>
              </w:rPr>
              <w:t xml:space="preserve">U= </w:t>
            </w:r>
            <w:r w:rsidR="00CB3BFE">
              <w:rPr>
                <w:sz w:val="20"/>
              </w:rPr>
              <w:t>3,60</w:t>
            </w:r>
          </w:p>
        </w:tc>
        <w:tc>
          <w:tcPr>
            <w:tcW w:w="2994" w:type="dxa"/>
            <w:shd w:val="clear" w:color="auto" w:fill="auto"/>
            <w:vAlign w:val="center"/>
          </w:tcPr>
          <w:p w:rsidR="00F1230E" w:rsidRPr="00D271A3" w:rsidRDefault="00F1230E" w:rsidP="00CB3BFE">
            <w:pPr>
              <w:pStyle w:val="Bezproreda"/>
              <w:jc w:val="center"/>
              <w:rPr>
                <w:sz w:val="20"/>
              </w:rPr>
            </w:pPr>
            <w:r w:rsidRPr="00D271A3">
              <w:rPr>
                <w:sz w:val="20"/>
              </w:rPr>
              <w:t xml:space="preserve">U= </w:t>
            </w:r>
            <w:r w:rsidR="00CB3BFE">
              <w:rPr>
                <w:sz w:val="20"/>
              </w:rPr>
              <w:t>0,80</w:t>
            </w:r>
          </w:p>
        </w:tc>
      </w:tr>
    </w:tbl>
    <w:p w:rsidR="00F1230E" w:rsidRDefault="00F1230E" w:rsidP="0075245A">
      <w:pPr>
        <w:spacing w:after="0" w:line="240" w:lineRule="auto"/>
        <w:ind w:left="567" w:hanging="567"/>
        <w:rPr>
          <w:rFonts w:ascii="Arial" w:hAnsi="Arial" w:cs="Arial"/>
          <w:sz w:val="24"/>
          <w:szCs w:val="24"/>
        </w:rPr>
      </w:pPr>
    </w:p>
    <w:p w:rsidR="00157DB5" w:rsidRDefault="00157DB5" w:rsidP="00157DB5">
      <w:pPr>
        <w:spacing w:after="0" w:line="240" w:lineRule="auto"/>
        <w:jc w:val="both"/>
        <w:rPr>
          <w:sz w:val="24"/>
          <w:szCs w:val="24"/>
        </w:rPr>
      </w:pPr>
    </w:p>
    <w:p w:rsidR="00166B86" w:rsidRDefault="00166B86" w:rsidP="00157DB5">
      <w:pPr>
        <w:spacing w:after="0" w:line="240" w:lineRule="auto"/>
        <w:jc w:val="both"/>
        <w:rPr>
          <w:sz w:val="24"/>
          <w:szCs w:val="24"/>
        </w:rPr>
      </w:pPr>
    </w:p>
    <w:p w:rsidR="00157DB5" w:rsidRDefault="00157DB5" w:rsidP="00157DB5">
      <w:pPr>
        <w:spacing w:after="0" w:line="240" w:lineRule="auto"/>
        <w:jc w:val="both"/>
        <w:rPr>
          <w:sz w:val="24"/>
          <w:szCs w:val="24"/>
        </w:rPr>
      </w:pPr>
    </w:p>
    <w:p w:rsidR="00157DB5" w:rsidRDefault="00157DB5" w:rsidP="00157DB5">
      <w:pPr>
        <w:spacing w:after="0" w:line="240" w:lineRule="auto"/>
        <w:jc w:val="both"/>
        <w:rPr>
          <w:sz w:val="24"/>
          <w:szCs w:val="24"/>
        </w:rPr>
      </w:pPr>
    </w:p>
    <w:p w:rsidR="00157DB5" w:rsidRDefault="00157DB5" w:rsidP="00157DB5">
      <w:pPr>
        <w:spacing w:after="0" w:line="240" w:lineRule="auto"/>
        <w:jc w:val="both"/>
        <w:rPr>
          <w:sz w:val="24"/>
          <w:szCs w:val="24"/>
        </w:rPr>
      </w:pPr>
    </w:p>
    <w:p w:rsidR="00157DB5" w:rsidRDefault="00157DB5" w:rsidP="00157DB5">
      <w:pPr>
        <w:spacing w:after="0" w:line="240" w:lineRule="auto"/>
        <w:jc w:val="both"/>
        <w:rPr>
          <w:sz w:val="24"/>
          <w:szCs w:val="24"/>
        </w:rPr>
      </w:pPr>
    </w:p>
    <w:p w:rsidR="00157DB5" w:rsidRDefault="00157DB5" w:rsidP="00157DB5">
      <w:pPr>
        <w:spacing w:after="0" w:line="240" w:lineRule="auto"/>
        <w:jc w:val="both"/>
        <w:rPr>
          <w:sz w:val="24"/>
          <w:szCs w:val="24"/>
        </w:rPr>
      </w:pPr>
    </w:p>
    <w:p w:rsidR="00157DB5" w:rsidRDefault="00157DB5" w:rsidP="00157DB5">
      <w:pPr>
        <w:spacing w:after="0" w:line="240" w:lineRule="auto"/>
        <w:jc w:val="both"/>
        <w:rPr>
          <w:sz w:val="24"/>
          <w:szCs w:val="24"/>
        </w:rPr>
      </w:pPr>
    </w:p>
    <w:p w:rsidR="00157DB5" w:rsidRDefault="00157DB5" w:rsidP="00157DB5">
      <w:pPr>
        <w:spacing w:after="0" w:line="240" w:lineRule="auto"/>
        <w:jc w:val="both"/>
        <w:rPr>
          <w:sz w:val="24"/>
          <w:szCs w:val="24"/>
        </w:rPr>
      </w:pPr>
    </w:p>
    <w:p w:rsidR="00157DB5" w:rsidRDefault="00157DB5" w:rsidP="00157DB5">
      <w:pPr>
        <w:spacing w:after="0" w:line="240" w:lineRule="auto"/>
        <w:jc w:val="both"/>
        <w:rPr>
          <w:sz w:val="24"/>
          <w:szCs w:val="24"/>
        </w:rPr>
      </w:pPr>
    </w:p>
    <w:p w:rsidR="00157DB5" w:rsidRDefault="00157DB5" w:rsidP="00157DB5">
      <w:pPr>
        <w:spacing w:after="0" w:line="240" w:lineRule="auto"/>
        <w:jc w:val="both"/>
        <w:rPr>
          <w:sz w:val="24"/>
          <w:szCs w:val="24"/>
        </w:rPr>
      </w:pPr>
    </w:p>
    <w:p w:rsidR="00157DB5" w:rsidRDefault="00157DB5" w:rsidP="00157DB5">
      <w:pPr>
        <w:spacing w:after="0" w:line="240" w:lineRule="auto"/>
        <w:jc w:val="both"/>
        <w:rPr>
          <w:sz w:val="24"/>
          <w:szCs w:val="24"/>
        </w:rPr>
      </w:pPr>
    </w:p>
    <w:p w:rsidR="00157DB5" w:rsidRDefault="00157DB5" w:rsidP="00157DB5">
      <w:pPr>
        <w:spacing w:after="0" w:line="240" w:lineRule="auto"/>
        <w:jc w:val="both"/>
        <w:rPr>
          <w:sz w:val="24"/>
          <w:szCs w:val="24"/>
        </w:rPr>
      </w:pPr>
    </w:p>
    <w:p w:rsidR="00157DB5" w:rsidRDefault="00157DB5" w:rsidP="00157DB5">
      <w:pPr>
        <w:spacing w:after="0" w:line="240" w:lineRule="auto"/>
        <w:jc w:val="both"/>
        <w:rPr>
          <w:sz w:val="24"/>
        </w:rPr>
      </w:pPr>
      <w:r w:rsidRPr="00C927DC">
        <w:rPr>
          <w:sz w:val="24"/>
          <w:szCs w:val="24"/>
        </w:rPr>
        <w:t xml:space="preserve">Vinkovci, </w:t>
      </w:r>
      <w:r>
        <w:rPr>
          <w:sz w:val="24"/>
          <w:szCs w:val="24"/>
        </w:rPr>
        <w:t xml:space="preserve">travanj </w:t>
      </w:r>
      <w:r w:rsidRPr="00C927DC">
        <w:rPr>
          <w:sz w:val="24"/>
          <w:szCs w:val="24"/>
        </w:rPr>
        <w:t>201</w:t>
      </w:r>
      <w:r>
        <w:rPr>
          <w:sz w:val="24"/>
          <w:szCs w:val="24"/>
        </w:rPr>
        <w:t>6</w:t>
      </w:r>
      <w:r w:rsidRPr="00C927DC">
        <w:rPr>
          <w:sz w:val="24"/>
          <w:szCs w:val="24"/>
        </w:rPr>
        <w:t>.</w:t>
      </w:r>
      <w:r w:rsidRPr="00A86130">
        <w:rPr>
          <w:sz w:val="24"/>
        </w:rPr>
        <w:t xml:space="preserve"> </w:t>
      </w:r>
    </w:p>
    <w:p w:rsidR="00157DB5" w:rsidRDefault="00157DB5" w:rsidP="00157DB5">
      <w:pPr>
        <w:spacing w:after="0" w:line="240" w:lineRule="auto"/>
        <w:jc w:val="both"/>
        <w:rPr>
          <w:sz w:val="24"/>
        </w:rPr>
      </w:pPr>
    </w:p>
    <w:p w:rsidR="00157DB5" w:rsidRDefault="00157DB5" w:rsidP="00157DB5">
      <w:pPr>
        <w:spacing w:after="0" w:line="240" w:lineRule="auto"/>
        <w:jc w:val="both"/>
        <w:rPr>
          <w:sz w:val="24"/>
        </w:rPr>
      </w:pPr>
    </w:p>
    <w:p w:rsidR="00157DB5" w:rsidRDefault="00157DB5" w:rsidP="00157DB5">
      <w:pPr>
        <w:spacing w:after="0" w:line="240" w:lineRule="auto"/>
        <w:jc w:val="both"/>
        <w:rPr>
          <w:sz w:val="24"/>
        </w:rPr>
      </w:pPr>
    </w:p>
    <w:p w:rsidR="00157DB5" w:rsidRDefault="00157DB5" w:rsidP="00157DB5">
      <w:pPr>
        <w:spacing w:after="0" w:line="240" w:lineRule="auto"/>
        <w:jc w:val="both"/>
        <w:rPr>
          <w:sz w:val="24"/>
        </w:rPr>
      </w:pPr>
    </w:p>
    <w:p w:rsidR="00157DB5" w:rsidRDefault="00157DB5" w:rsidP="00157DB5">
      <w:pPr>
        <w:spacing w:after="0" w:line="240" w:lineRule="auto"/>
        <w:jc w:val="both"/>
        <w:rPr>
          <w:sz w:val="24"/>
        </w:rPr>
      </w:pPr>
    </w:p>
    <w:p w:rsidR="00157DB5" w:rsidRDefault="00157DB5" w:rsidP="00157DB5">
      <w:pPr>
        <w:spacing w:after="0" w:line="240" w:lineRule="auto"/>
        <w:jc w:val="both"/>
        <w:rPr>
          <w:sz w:val="24"/>
        </w:rPr>
      </w:pPr>
      <w:r w:rsidRPr="00A86130">
        <w:rPr>
          <w:sz w:val="24"/>
        </w:rPr>
        <w:t xml:space="preserve"> </w:t>
      </w:r>
      <w:r>
        <w:rPr>
          <w:sz w:val="24"/>
        </w:rPr>
        <w:t xml:space="preserve">                              </w:t>
      </w:r>
    </w:p>
    <w:p w:rsidR="00157DB5" w:rsidRDefault="00157DB5" w:rsidP="00157DB5">
      <w:pPr>
        <w:spacing w:after="0" w:line="240" w:lineRule="auto"/>
        <w:ind w:left="4247" w:firstLine="709"/>
        <w:rPr>
          <w:rFonts w:ascii="Arial" w:hAnsi="Arial" w:cs="Arial"/>
          <w:sz w:val="24"/>
          <w:szCs w:val="24"/>
        </w:rPr>
      </w:pPr>
      <w:r>
        <w:rPr>
          <w:rFonts w:ascii="Arial" w:hAnsi="Arial" w:cs="Arial"/>
          <w:sz w:val="24"/>
          <w:szCs w:val="24"/>
        </w:rPr>
        <w:t>Projektant:</w:t>
      </w:r>
    </w:p>
    <w:p w:rsidR="00157DB5" w:rsidRDefault="00157DB5" w:rsidP="00157DB5">
      <w:pPr>
        <w:spacing w:after="0" w:line="240" w:lineRule="auto"/>
        <w:ind w:left="4247" w:firstLine="709"/>
        <w:rPr>
          <w:rFonts w:ascii="Arial" w:hAnsi="Arial" w:cs="Arial"/>
          <w:sz w:val="24"/>
          <w:szCs w:val="24"/>
        </w:rPr>
      </w:pPr>
      <w:r>
        <w:rPr>
          <w:rFonts w:ascii="Arial" w:hAnsi="Arial" w:cs="Arial"/>
          <w:sz w:val="24"/>
          <w:szCs w:val="24"/>
        </w:rPr>
        <w:t>Dragan Kiš dipl.ing.građ.</w:t>
      </w:r>
    </w:p>
    <w:p w:rsidR="00157DB5" w:rsidRDefault="001A6006" w:rsidP="00157DB5">
      <w:pPr>
        <w:spacing w:after="0" w:line="240" w:lineRule="auto"/>
        <w:ind w:left="4247" w:firstLine="709"/>
        <w:rPr>
          <w:rFonts w:ascii="Arial" w:hAnsi="Arial" w:cs="Arial"/>
          <w:sz w:val="24"/>
          <w:szCs w:val="24"/>
        </w:rPr>
      </w:pPr>
      <w:r>
        <w:rPr>
          <w:rFonts w:ascii="Arial" w:hAnsi="Arial" w:cs="Arial"/>
          <w:noProof/>
          <w:sz w:val="24"/>
          <w:szCs w:val="24"/>
          <w:lang w:eastAsia="hr-HR"/>
        </w:rPr>
        <w:drawing>
          <wp:inline distT="0" distB="0" distL="0" distR="0" wp14:anchorId="139AA694" wp14:editId="2EF5469F">
            <wp:extent cx="2191512" cy="853440"/>
            <wp:effectExtent l="0" t="0" r="0" b="381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š.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91512" cy="853440"/>
                    </a:xfrm>
                    <a:prstGeom prst="rect">
                      <a:avLst/>
                    </a:prstGeom>
                  </pic:spPr>
                </pic:pic>
              </a:graphicData>
            </a:graphic>
          </wp:inline>
        </w:drawing>
      </w:r>
    </w:p>
    <w:p w:rsidR="00157DB5" w:rsidRDefault="00157DB5" w:rsidP="00703333">
      <w:pPr>
        <w:pStyle w:val="prazno"/>
        <w:rPr>
          <w:rFonts w:ascii="Arial" w:hAnsi="Arial" w:cs="Arial"/>
          <w:sz w:val="24"/>
          <w:szCs w:val="24"/>
        </w:rPr>
      </w:pPr>
    </w:p>
    <w:sectPr w:rsidR="00157DB5" w:rsidSect="00166B86">
      <w:headerReference w:type="default" r:id="rId10"/>
      <w:footerReference w:type="default" r:id="rId11"/>
      <w:headerReference w:type="first" r:id="rId12"/>
      <w:type w:val="continuous"/>
      <w:pgSz w:w="11906" w:h="16838"/>
      <w:pgMar w:top="1417" w:right="1417" w:bottom="851" w:left="1417" w:header="708" w:footer="1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A6A" w:rsidRDefault="00711A6A" w:rsidP="00F0632D">
      <w:pPr>
        <w:spacing w:after="0" w:line="240" w:lineRule="auto"/>
      </w:pPr>
      <w:r>
        <w:separator/>
      </w:r>
    </w:p>
  </w:endnote>
  <w:endnote w:type="continuationSeparator" w:id="0">
    <w:p w:rsidR="00711A6A" w:rsidRDefault="00711A6A" w:rsidP="00F06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echnic">
    <w:panose1 w:val="000004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Black">
    <w:panose1 w:val="020B0A04020102020204"/>
    <w:charset w:val="EE"/>
    <w:family w:val="swiss"/>
    <w:pitch w:val="variable"/>
    <w:sig w:usb0="A00002AF" w:usb1="400078FB" w:usb2="00000000" w:usb3="00000000" w:csb0="0000009F" w:csb1="00000000"/>
  </w:font>
  <w:font w:name="Script MT Bold">
    <w:panose1 w:val="030406020406070809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7BF" w:rsidRPr="004C3ADB" w:rsidRDefault="008937BF" w:rsidP="004C3ADB">
    <w:pPr>
      <w:pStyle w:val="Podnoje"/>
      <w:pBdr>
        <w:top w:val="single" w:sz="4" w:space="1" w:color="auto"/>
      </w:pBdr>
      <w:tabs>
        <w:tab w:val="left" w:pos="614"/>
      </w:tabs>
      <w:rPr>
        <w:sz w:val="14"/>
      </w:rPr>
    </w:pPr>
    <w:r w:rsidRPr="004C3F48">
      <w:rPr>
        <w:b/>
        <w:sz w:val="14"/>
      </w:rPr>
      <w:t>NAZIV PROJEKTA:</w:t>
    </w:r>
    <w:r w:rsidRPr="004C3ADB">
      <w:rPr>
        <w:sz w:val="14"/>
      </w:rPr>
      <w:t xml:space="preserve"> GLAVNI PROJEKT REKONSTRUKCIJE </w:t>
    </w:r>
    <w:r>
      <w:rPr>
        <w:sz w:val="14"/>
      </w:rPr>
      <w:t>N</w:t>
    </w:r>
    <w:r w:rsidRPr="004C3ADB">
      <w:rPr>
        <w:sz w:val="14"/>
      </w:rPr>
      <w:t>ESTAMBENE ZGRADE</w:t>
    </w:r>
  </w:p>
  <w:p w:rsidR="008937BF" w:rsidRPr="004C3ADB" w:rsidRDefault="008937BF" w:rsidP="004C3ADB">
    <w:pPr>
      <w:pStyle w:val="Podnoje"/>
      <w:pBdr>
        <w:top w:val="single" w:sz="4" w:space="1" w:color="auto"/>
      </w:pBdr>
      <w:tabs>
        <w:tab w:val="left" w:pos="614"/>
      </w:tabs>
      <w:jc w:val="right"/>
      <w:rPr>
        <w:sz w:val="16"/>
      </w:rPr>
    </w:pPr>
    <w:r w:rsidRPr="004C3F48">
      <w:rPr>
        <w:b/>
        <w:sz w:val="14"/>
      </w:rPr>
      <w:t>STRUKOVNA ODREDNICA PROJEKTA:</w:t>
    </w:r>
    <w:r w:rsidRPr="004C3ADB">
      <w:rPr>
        <w:sz w:val="14"/>
      </w:rPr>
      <w:t xml:space="preserve"> PROJEKT ENERGETSKE OBNOVE ZGRADE</w:t>
    </w:r>
    <w:r>
      <w:tab/>
    </w:r>
    <w:r>
      <w:tab/>
    </w:r>
    <w:r>
      <w:fldChar w:fldCharType="begin"/>
    </w:r>
    <w:r>
      <w:instrText>PAGE   \* MERGEFORMAT</w:instrText>
    </w:r>
    <w:r>
      <w:fldChar w:fldCharType="separate"/>
    </w:r>
    <w:r w:rsidR="00703333">
      <w:rPr>
        <w:noProof/>
      </w:rPr>
      <w:t>2</w:t>
    </w:r>
    <w:r>
      <w:fldChar w:fldCharType="end"/>
    </w:r>
  </w:p>
  <w:p w:rsidR="008937BF" w:rsidRDefault="008937B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A6A" w:rsidRDefault="00711A6A" w:rsidP="00F0632D">
      <w:pPr>
        <w:spacing w:after="0" w:line="240" w:lineRule="auto"/>
      </w:pPr>
      <w:r>
        <w:separator/>
      </w:r>
    </w:p>
  </w:footnote>
  <w:footnote w:type="continuationSeparator" w:id="0">
    <w:p w:rsidR="00711A6A" w:rsidRDefault="00711A6A" w:rsidP="00F063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386"/>
      <w:gridCol w:w="1100"/>
    </w:tblGrid>
    <w:tr w:rsidR="008937BF" w:rsidRPr="00F0632D" w:rsidTr="0053517F">
      <w:trPr>
        <w:trHeight w:val="565"/>
        <w:jc w:val="center"/>
      </w:trPr>
      <w:tc>
        <w:tcPr>
          <w:tcW w:w="2802" w:type="dxa"/>
          <w:vMerge w:val="restart"/>
          <w:vAlign w:val="center"/>
        </w:tcPr>
        <w:p w:rsidR="008937BF" w:rsidRPr="004F4E10" w:rsidRDefault="008937BF" w:rsidP="004F4E10">
          <w:pPr>
            <w:pStyle w:val="Zaglavlje"/>
            <w:jc w:val="center"/>
            <w:rPr>
              <w:rFonts w:ascii="Arial Black" w:hAnsi="Arial Black"/>
              <w:b/>
              <w:sz w:val="20"/>
              <w:szCs w:val="24"/>
            </w:rPr>
          </w:pPr>
          <w:r>
            <w:rPr>
              <w:rFonts w:ascii="Arial Black" w:hAnsi="Arial Black"/>
              <w:b/>
              <w:sz w:val="20"/>
              <w:szCs w:val="24"/>
            </w:rPr>
            <w:t>KIŠ INŽINJERING</w:t>
          </w:r>
          <w:r w:rsidRPr="004F4E10">
            <w:rPr>
              <w:rFonts w:ascii="Arial Black" w:hAnsi="Arial Black"/>
              <w:b/>
              <w:sz w:val="20"/>
              <w:szCs w:val="24"/>
            </w:rPr>
            <w:t xml:space="preserve"> d.o.o.</w:t>
          </w:r>
        </w:p>
        <w:p w:rsidR="008937BF" w:rsidRPr="00D16468" w:rsidRDefault="008937BF" w:rsidP="004F4E10">
          <w:pPr>
            <w:pStyle w:val="Zaglavlje"/>
            <w:jc w:val="center"/>
            <w:rPr>
              <w:sz w:val="16"/>
              <w:szCs w:val="18"/>
            </w:rPr>
          </w:pPr>
          <w:r>
            <w:rPr>
              <w:sz w:val="16"/>
              <w:szCs w:val="18"/>
            </w:rPr>
            <w:t xml:space="preserve">Antuna </w:t>
          </w:r>
          <w:proofErr w:type="spellStart"/>
          <w:r>
            <w:rPr>
              <w:sz w:val="16"/>
              <w:szCs w:val="18"/>
            </w:rPr>
            <w:t>Zrinšeka</w:t>
          </w:r>
          <w:proofErr w:type="spellEnd"/>
          <w:r>
            <w:rPr>
              <w:sz w:val="16"/>
              <w:szCs w:val="18"/>
            </w:rPr>
            <w:t xml:space="preserve"> 17</w:t>
          </w:r>
          <w:r w:rsidRPr="00D16468">
            <w:rPr>
              <w:sz w:val="16"/>
              <w:szCs w:val="18"/>
            </w:rPr>
            <w:t>, 32100, Vinkovci</w:t>
          </w:r>
        </w:p>
        <w:p w:rsidR="008937BF" w:rsidRPr="004F0013" w:rsidRDefault="008937BF" w:rsidP="004F4E10">
          <w:pPr>
            <w:pStyle w:val="Zaglavlje"/>
            <w:jc w:val="center"/>
            <w:rPr>
              <w:sz w:val="18"/>
              <w:szCs w:val="18"/>
            </w:rPr>
          </w:pPr>
          <w:r w:rsidRPr="00D16468">
            <w:rPr>
              <w:sz w:val="16"/>
              <w:szCs w:val="18"/>
            </w:rPr>
            <w:t xml:space="preserve">OIB: </w:t>
          </w:r>
          <w:r w:rsidRPr="007D7EF2">
            <w:rPr>
              <w:sz w:val="16"/>
              <w:szCs w:val="18"/>
            </w:rPr>
            <w:t>50915463727</w:t>
          </w:r>
        </w:p>
      </w:tc>
      <w:tc>
        <w:tcPr>
          <w:tcW w:w="5386" w:type="dxa"/>
          <w:vMerge w:val="restart"/>
          <w:vAlign w:val="center"/>
        </w:tcPr>
        <w:p w:rsidR="008937BF" w:rsidRDefault="008937BF" w:rsidP="002F7A43">
          <w:pPr>
            <w:pStyle w:val="Bezproreda"/>
            <w:spacing w:line="276" w:lineRule="auto"/>
            <w:rPr>
              <w:sz w:val="14"/>
              <w:szCs w:val="16"/>
            </w:rPr>
          </w:pPr>
          <w:r w:rsidRPr="004F4E10">
            <w:rPr>
              <w:sz w:val="14"/>
              <w:szCs w:val="16"/>
            </w:rPr>
            <w:t xml:space="preserve">GLAVNI PROJEKT REKONSTRUKCIJE </w:t>
          </w:r>
          <w:r>
            <w:rPr>
              <w:sz w:val="14"/>
              <w:szCs w:val="16"/>
            </w:rPr>
            <w:t>NESTAMBENE</w:t>
          </w:r>
          <w:r w:rsidRPr="004F4E10">
            <w:rPr>
              <w:sz w:val="14"/>
              <w:szCs w:val="16"/>
            </w:rPr>
            <w:t xml:space="preserve"> ZGRADE</w:t>
          </w:r>
          <w:r>
            <w:rPr>
              <w:sz w:val="14"/>
              <w:szCs w:val="16"/>
            </w:rPr>
            <w:t xml:space="preserve"> STJEPANA FILIPOVIĆA 6</w:t>
          </w:r>
        </w:p>
        <w:p w:rsidR="008937BF" w:rsidRPr="00D16468" w:rsidRDefault="008937BF" w:rsidP="002F7A43">
          <w:pPr>
            <w:pStyle w:val="Bezproreda"/>
            <w:spacing w:line="276" w:lineRule="auto"/>
            <w:rPr>
              <w:sz w:val="14"/>
              <w:szCs w:val="16"/>
            </w:rPr>
          </w:pPr>
          <w:r>
            <w:rPr>
              <w:sz w:val="14"/>
              <w:szCs w:val="16"/>
            </w:rPr>
            <w:t xml:space="preserve">STRUKOVNA ODREDNICA: </w:t>
          </w:r>
          <w:r w:rsidRPr="004F4E10">
            <w:rPr>
              <w:sz w:val="14"/>
              <w:szCs w:val="16"/>
            </w:rPr>
            <w:t>PROJEKT ENERGETSKE OBNOVE ZGRADE</w:t>
          </w:r>
        </w:p>
        <w:p w:rsidR="008937BF" w:rsidRDefault="008937BF" w:rsidP="00DF5B8F">
          <w:pPr>
            <w:pStyle w:val="Bezproreda"/>
            <w:spacing w:line="276" w:lineRule="auto"/>
            <w:rPr>
              <w:sz w:val="14"/>
              <w:szCs w:val="16"/>
            </w:rPr>
          </w:pPr>
          <w:r>
            <w:rPr>
              <w:sz w:val="14"/>
              <w:szCs w:val="16"/>
            </w:rPr>
            <w:t xml:space="preserve">INVESTITOR: GRAD VUKOVAR OIB: </w:t>
          </w:r>
          <w:r w:rsidRPr="00DF5B8F">
            <w:rPr>
              <w:sz w:val="14"/>
              <w:szCs w:val="16"/>
            </w:rPr>
            <w:t>50041264710</w:t>
          </w:r>
          <w:r>
            <w:rPr>
              <w:sz w:val="14"/>
              <w:szCs w:val="16"/>
            </w:rPr>
            <w:t xml:space="preserve">, Dr. Franje Tuđmana 1, Vukovar </w:t>
          </w:r>
        </w:p>
        <w:p w:rsidR="008937BF" w:rsidRPr="00D16468" w:rsidRDefault="008937BF" w:rsidP="00DF5B8F">
          <w:pPr>
            <w:pStyle w:val="Bezproreda"/>
            <w:spacing w:line="276" w:lineRule="auto"/>
            <w:rPr>
              <w:sz w:val="14"/>
              <w:szCs w:val="16"/>
            </w:rPr>
          </w:pPr>
          <w:r w:rsidRPr="0053517F">
            <w:rPr>
              <w:sz w:val="14"/>
              <w:szCs w:val="16"/>
            </w:rPr>
            <w:t>za</w:t>
          </w:r>
          <w:r>
            <w:rPr>
              <w:sz w:val="14"/>
              <w:szCs w:val="16"/>
            </w:rPr>
            <w:t xml:space="preserve"> Ekonomsku školu, Stjepana Filipovića 6, 32000 Vukovar</w:t>
          </w:r>
        </w:p>
        <w:p w:rsidR="008937BF" w:rsidRPr="004F4E10" w:rsidRDefault="008937BF" w:rsidP="00DF5B8F">
          <w:pPr>
            <w:pStyle w:val="Bezproreda"/>
            <w:spacing w:line="276" w:lineRule="auto"/>
            <w:rPr>
              <w:b/>
              <w:sz w:val="14"/>
              <w:szCs w:val="16"/>
            </w:rPr>
          </w:pPr>
          <w:r w:rsidRPr="00D16468">
            <w:rPr>
              <w:sz w:val="14"/>
              <w:szCs w:val="16"/>
            </w:rPr>
            <w:t xml:space="preserve">LOKACIJA: </w:t>
          </w:r>
          <w:r>
            <w:rPr>
              <w:sz w:val="14"/>
              <w:szCs w:val="16"/>
            </w:rPr>
            <w:t>VUKOVAR</w:t>
          </w:r>
          <w:r w:rsidRPr="004F7E4A">
            <w:rPr>
              <w:sz w:val="14"/>
              <w:szCs w:val="16"/>
            </w:rPr>
            <w:t xml:space="preserve">, </w:t>
          </w:r>
          <w:r>
            <w:rPr>
              <w:sz w:val="14"/>
              <w:szCs w:val="16"/>
            </w:rPr>
            <w:t>Stjepana Filipovića 6</w:t>
          </w:r>
          <w:r w:rsidRPr="004F7E4A">
            <w:rPr>
              <w:sz w:val="14"/>
              <w:szCs w:val="16"/>
            </w:rPr>
            <w:t xml:space="preserve">, </w:t>
          </w:r>
          <w:proofErr w:type="spellStart"/>
          <w:r w:rsidRPr="004F7E4A">
            <w:rPr>
              <w:sz w:val="14"/>
              <w:szCs w:val="16"/>
            </w:rPr>
            <w:t>k.č</w:t>
          </w:r>
          <w:proofErr w:type="spellEnd"/>
          <w:r w:rsidRPr="004F7E4A">
            <w:rPr>
              <w:sz w:val="14"/>
              <w:szCs w:val="16"/>
            </w:rPr>
            <w:t xml:space="preserve">. </w:t>
          </w:r>
          <w:r>
            <w:rPr>
              <w:sz w:val="14"/>
              <w:szCs w:val="16"/>
            </w:rPr>
            <w:t>393/22</w:t>
          </w:r>
          <w:r w:rsidRPr="004F7E4A">
            <w:rPr>
              <w:sz w:val="14"/>
              <w:szCs w:val="16"/>
            </w:rPr>
            <w:t xml:space="preserve">, k.o. </w:t>
          </w:r>
          <w:r>
            <w:rPr>
              <w:sz w:val="14"/>
              <w:szCs w:val="16"/>
            </w:rPr>
            <w:t>Vukovar</w:t>
          </w:r>
        </w:p>
      </w:tc>
      <w:tc>
        <w:tcPr>
          <w:tcW w:w="1100" w:type="dxa"/>
          <w:vAlign w:val="center"/>
        </w:tcPr>
        <w:p w:rsidR="008937BF" w:rsidRPr="00D16468" w:rsidRDefault="008937BF" w:rsidP="00DF5B8F">
          <w:pPr>
            <w:pStyle w:val="Zaglavlje"/>
            <w:jc w:val="center"/>
            <w:rPr>
              <w:sz w:val="14"/>
              <w:szCs w:val="14"/>
            </w:rPr>
          </w:pPr>
          <w:r>
            <w:rPr>
              <w:sz w:val="14"/>
              <w:szCs w:val="14"/>
            </w:rPr>
            <w:t>ZOP: 04/2016</w:t>
          </w:r>
        </w:p>
      </w:tc>
    </w:tr>
    <w:tr w:rsidR="008937BF" w:rsidRPr="00F0632D" w:rsidTr="0053517F">
      <w:trPr>
        <w:trHeight w:val="367"/>
        <w:jc w:val="center"/>
      </w:trPr>
      <w:tc>
        <w:tcPr>
          <w:tcW w:w="2802" w:type="dxa"/>
          <w:vMerge/>
        </w:tcPr>
        <w:p w:rsidR="008937BF" w:rsidRPr="00F0632D" w:rsidRDefault="008937BF" w:rsidP="002F7A43">
          <w:pPr>
            <w:pStyle w:val="Zaglavlje"/>
            <w:rPr>
              <w:color w:val="FF0000"/>
              <w:sz w:val="20"/>
              <w:szCs w:val="20"/>
            </w:rPr>
          </w:pPr>
        </w:p>
      </w:tc>
      <w:tc>
        <w:tcPr>
          <w:tcW w:w="5386" w:type="dxa"/>
          <w:vMerge/>
        </w:tcPr>
        <w:p w:rsidR="008937BF" w:rsidRPr="00C62507" w:rsidRDefault="008937BF" w:rsidP="002F7A43">
          <w:pPr>
            <w:pStyle w:val="Zaglavlje"/>
            <w:rPr>
              <w:sz w:val="14"/>
              <w:szCs w:val="14"/>
            </w:rPr>
          </w:pPr>
        </w:p>
      </w:tc>
      <w:tc>
        <w:tcPr>
          <w:tcW w:w="1100" w:type="dxa"/>
          <w:vAlign w:val="center"/>
        </w:tcPr>
        <w:p w:rsidR="008937BF" w:rsidRDefault="008937BF" w:rsidP="002F7A43">
          <w:pPr>
            <w:pStyle w:val="Zaglavlje"/>
            <w:jc w:val="center"/>
            <w:rPr>
              <w:sz w:val="14"/>
              <w:szCs w:val="14"/>
            </w:rPr>
          </w:pPr>
          <w:r>
            <w:rPr>
              <w:sz w:val="14"/>
              <w:szCs w:val="14"/>
            </w:rPr>
            <w:t>Vinkovci</w:t>
          </w:r>
        </w:p>
        <w:p w:rsidR="008937BF" w:rsidRPr="00C62507" w:rsidRDefault="008937BF" w:rsidP="00DF5B8F">
          <w:pPr>
            <w:pStyle w:val="Zaglavlje"/>
            <w:rPr>
              <w:sz w:val="14"/>
              <w:szCs w:val="14"/>
            </w:rPr>
          </w:pPr>
          <w:r>
            <w:rPr>
              <w:sz w:val="14"/>
              <w:szCs w:val="14"/>
            </w:rPr>
            <w:t>travanj 2016.</w:t>
          </w:r>
        </w:p>
      </w:tc>
    </w:tr>
  </w:tbl>
  <w:p w:rsidR="008937BF" w:rsidRDefault="008937BF">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42" w:type="dxa"/>
      <w:tblLook w:val="0000" w:firstRow="0" w:lastRow="0" w:firstColumn="0" w:lastColumn="0" w:noHBand="0" w:noVBand="0"/>
    </w:tblPr>
    <w:tblGrid>
      <w:gridCol w:w="4748"/>
      <w:gridCol w:w="4594"/>
    </w:tblGrid>
    <w:tr w:rsidR="008937BF" w:rsidRPr="00F516AD" w:rsidTr="00E73B7B">
      <w:trPr>
        <w:trHeight w:val="357"/>
      </w:trPr>
      <w:tc>
        <w:tcPr>
          <w:tcW w:w="4748" w:type="dxa"/>
          <w:tcBorders>
            <w:top w:val="single" w:sz="4" w:space="0" w:color="auto"/>
          </w:tcBorders>
          <w:vAlign w:val="bottom"/>
        </w:tcPr>
        <w:p w:rsidR="008937BF" w:rsidRDefault="008937BF" w:rsidP="00E73B7B">
          <w:pPr>
            <w:pStyle w:val="Zaglavlje"/>
            <w:rPr>
              <w:b/>
              <w:bCs/>
              <w:sz w:val="28"/>
            </w:rPr>
          </w:pPr>
          <w:proofErr w:type="spellStart"/>
          <w:r>
            <w:rPr>
              <w:rFonts w:ascii="Script MT Bold" w:hAnsi="Script MT Bold"/>
              <w:b/>
              <w:bCs/>
              <w:sz w:val="56"/>
              <w:szCs w:val="56"/>
            </w:rPr>
            <w:t>Kiš</w:t>
          </w:r>
          <w:r w:rsidRPr="00F516AD">
            <w:rPr>
              <w:rFonts w:ascii="Arial" w:hAnsi="Arial" w:cs="Arial"/>
              <w:b/>
              <w:bCs/>
              <w:sz w:val="28"/>
            </w:rPr>
            <w:t>INŽINJERING</w:t>
          </w:r>
          <w:proofErr w:type="spellEnd"/>
          <w:r w:rsidRPr="00F516AD">
            <w:rPr>
              <w:rFonts w:ascii="Arial" w:hAnsi="Arial" w:cs="Arial"/>
              <w:b/>
              <w:bCs/>
              <w:sz w:val="28"/>
            </w:rPr>
            <w:t xml:space="preserve"> d.o.o.</w:t>
          </w:r>
        </w:p>
      </w:tc>
      <w:tc>
        <w:tcPr>
          <w:tcW w:w="4594" w:type="dxa"/>
          <w:tcBorders>
            <w:top w:val="single" w:sz="4" w:space="0" w:color="auto"/>
          </w:tcBorders>
          <w:vAlign w:val="bottom"/>
        </w:tcPr>
        <w:p w:rsidR="008937BF" w:rsidRPr="00D57CBA" w:rsidRDefault="008937BF" w:rsidP="00E73B7B">
          <w:pPr>
            <w:pStyle w:val="Zaglavlje"/>
            <w:jc w:val="right"/>
            <w:rPr>
              <w:rFonts w:ascii="Arial" w:hAnsi="Arial" w:cs="Arial"/>
            </w:rPr>
          </w:pPr>
          <w:r w:rsidRPr="00D57CBA">
            <w:rPr>
              <w:rFonts w:ascii="Arial" w:hAnsi="Arial" w:cs="Arial"/>
            </w:rPr>
            <w:t xml:space="preserve">VINKOVCI, A. </w:t>
          </w:r>
          <w:proofErr w:type="spellStart"/>
          <w:r w:rsidRPr="00D57CBA">
            <w:rPr>
              <w:rFonts w:ascii="Arial" w:hAnsi="Arial" w:cs="Arial"/>
            </w:rPr>
            <w:t>Zrinšeka</w:t>
          </w:r>
          <w:proofErr w:type="spellEnd"/>
          <w:r w:rsidRPr="00D57CBA">
            <w:rPr>
              <w:rFonts w:ascii="Arial" w:hAnsi="Arial" w:cs="Arial"/>
            </w:rPr>
            <w:t xml:space="preserve"> 17</w:t>
          </w:r>
        </w:p>
      </w:tc>
    </w:tr>
    <w:tr w:rsidR="008937BF" w:rsidRPr="00D57CBA" w:rsidTr="00E73B7B">
      <w:trPr>
        <w:trHeight w:val="278"/>
      </w:trPr>
      <w:tc>
        <w:tcPr>
          <w:tcW w:w="4748" w:type="dxa"/>
        </w:tcPr>
        <w:p w:rsidR="008937BF" w:rsidRPr="00D57CBA" w:rsidRDefault="008937BF" w:rsidP="00E73B7B">
          <w:pPr>
            <w:pStyle w:val="Zaglavlje"/>
            <w:rPr>
              <w:rFonts w:ascii="Arial" w:hAnsi="Arial" w:cs="Arial"/>
              <w:b/>
              <w:bCs/>
            </w:rPr>
          </w:pPr>
          <w:r w:rsidRPr="00D57CBA">
            <w:rPr>
              <w:rFonts w:ascii="Arial" w:hAnsi="Arial" w:cs="Arial"/>
            </w:rPr>
            <w:t xml:space="preserve">Poduzeće za projektiranje i </w:t>
          </w:r>
          <w:proofErr w:type="spellStart"/>
          <w:r w:rsidRPr="00D57CBA">
            <w:rPr>
              <w:rFonts w:ascii="Arial" w:hAnsi="Arial" w:cs="Arial"/>
            </w:rPr>
            <w:t>inžinjering</w:t>
          </w:r>
          <w:proofErr w:type="spellEnd"/>
        </w:p>
      </w:tc>
      <w:tc>
        <w:tcPr>
          <w:tcW w:w="4594" w:type="dxa"/>
        </w:tcPr>
        <w:p w:rsidR="008937BF" w:rsidRPr="00D57CBA" w:rsidRDefault="008937BF" w:rsidP="00E73B7B">
          <w:pPr>
            <w:pStyle w:val="Zaglavlje"/>
            <w:jc w:val="right"/>
            <w:rPr>
              <w:rFonts w:ascii="Arial" w:hAnsi="Arial" w:cs="Arial"/>
            </w:rPr>
          </w:pPr>
          <w:r w:rsidRPr="00D57CBA">
            <w:rPr>
              <w:rFonts w:ascii="Arial" w:hAnsi="Arial" w:cs="Arial"/>
            </w:rPr>
            <w:t>tel. 098/269-710</w:t>
          </w:r>
        </w:p>
      </w:tc>
    </w:tr>
    <w:tr w:rsidR="008937BF" w:rsidRPr="00D57CBA" w:rsidTr="00E73B7B">
      <w:trPr>
        <w:trHeight w:val="557"/>
      </w:trPr>
      <w:tc>
        <w:tcPr>
          <w:tcW w:w="4748" w:type="dxa"/>
          <w:tcBorders>
            <w:bottom w:val="single" w:sz="4" w:space="0" w:color="auto"/>
          </w:tcBorders>
        </w:tcPr>
        <w:p w:rsidR="008937BF" w:rsidRPr="00D57CBA" w:rsidRDefault="008937BF" w:rsidP="00E73B7B">
          <w:pPr>
            <w:pStyle w:val="Zaglavlje"/>
            <w:rPr>
              <w:rFonts w:ascii="Arial" w:hAnsi="Arial" w:cs="Arial"/>
              <w:bCs/>
            </w:rPr>
          </w:pPr>
          <w:r w:rsidRPr="00D57CBA">
            <w:rPr>
              <w:rFonts w:ascii="Arial" w:hAnsi="Arial" w:cs="Arial"/>
              <w:bCs/>
            </w:rPr>
            <w:t>MB 0166871</w:t>
          </w:r>
        </w:p>
        <w:p w:rsidR="008937BF" w:rsidRPr="00D57CBA" w:rsidRDefault="008937BF" w:rsidP="00E73B7B">
          <w:pPr>
            <w:pStyle w:val="Zaglavlje"/>
            <w:rPr>
              <w:rFonts w:ascii="Arial" w:hAnsi="Arial" w:cs="Arial"/>
              <w:bCs/>
            </w:rPr>
          </w:pPr>
          <w:r w:rsidRPr="00D57CBA">
            <w:rPr>
              <w:rFonts w:ascii="Arial" w:hAnsi="Arial" w:cs="Arial"/>
              <w:bCs/>
            </w:rPr>
            <w:t>OIB 50915463727</w:t>
          </w:r>
        </w:p>
      </w:tc>
      <w:tc>
        <w:tcPr>
          <w:tcW w:w="4594" w:type="dxa"/>
          <w:tcBorders>
            <w:bottom w:val="single" w:sz="4" w:space="0" w:color="auto"/>
          </w:tcBorders>
        </w:tcPr>
        <w:p w:rsidR="008937BF" w:rsidRPr="00D57CBA" w:rsidRDefault="008937BF" w:rsidP="00E73B7B">
          <w:pPr>
            <w:pStyle w:val="Zaglavlje"/>
            <w:jc w:val="right"/>
            <w:rPr>
              <w:rFonts w:ascii="Arial" w:hAnsi="Arial" w:cs="Arial"/>
            </w:rPr>
          </w:pPr>
          <w:r w:rsidRPr="00D57CBA">
            <w:rPr>
              <w:rFonts w:ascii="Arial" w:hAnsi="Arial" w:cs="Arial"/>
            </w:rPr>
            <w:t>žiro račun: PBZ 2340009-1100155954</w:t>
          </w:r>
        </w:p>
        <w:p w:rsidR="008937BF" w:rsidRPr="00D57CBA" w:rsidRDefault="008937BF" w:rsidP="00E73B7B">
          <w:pPr>
            <w:pStyle w:val="Zaglavlje"/>
            <w:jc w:val="right"/>
            <w:rPr>
              <w:rFonts w:ascii="Arial" w:hAnsi="Arial" w:cs="Arial"/>
            </w:rPr>
          </w:pPr>
          <w:r w:rsidRPr="00D57CBA">
            <w:rPr>
              <w:rFonts w:ascii="Arial" w:hAnsi="Arial" w:cs="Arial"/>
              <w:bCs/>
            </w:rPr>
            <w:t>IBAN: HR83 2340 0091 1001 5595 4 PBZ</w:t>
          </w:r>
        </w:p>
      </w:tc>
    </w:tr>
  </w:tbl>
  <w:p w:rsidR="008937BF" w:rsidRDefault="008937BF">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1">
    <w:nsid w:val="00000003"/>
    <w:multiLevelType w:val="singleLevel"/>
    <w:tmpl w:val="00000003"/>
    <w:name w:val="WW8Num3"/>
    <w:lvl w:ilvl="0">
      <w:start w:val="1"/>
      <w:numFmt w:val="decimal"/>
      <w:lvlText w:val="%1."/>
      <w:lvlJc w:val="left"/>
      <w:pPr>
        <w:tabs>
          <w:tab w:val="num" w:pos="0"/>
        </w:tabs>
        <w:ind w:left="1800" w:hanging="360"/>
      </w:pPr>
    </w:lvl>
  </w:abstractNum>
  <w:abstractNum w:abstractNumId="2">
    <w:nsid w:val="00000004"/>
    <w:multiLevelType w:val="singleLevel"/>
    <w:tmpl w:val="00000004"/>
    <w:name w:val="WW8Num4"/>
    <w:lvl w:ilvl="0">
      <w:start w:val="3"/>
      <w:numFmt w:val="bullet"/>
      <w:lvlText w:val="-"/>
      <w:lvlJc w:val="left"/>
      <w:pPr>
        <w:tabs>
          <w:tab w:val="num" w:pos="567"/>
        </w:tabs>
        <w:ind w:left="567" w:hanging="567"/>
      </w:pPr>
      <w:rPr>
        <w:rFonts w:ascii="Times New Roman" w:hAnsi="Times New Roman" w:cs="Times New Roman"/>
      </w:rPr>
    </w:lvl>
  </w:abstractNum>
  <w:abstractNum w:abstractNumId="3">
    <w:nsid w:val="00000005"/>
    <w:multiLevelType w:val="singleLevel"/>
    <w:tmpl w:val="00000005"/>
    <w:name w:val="WW8Num5"/>
    <w:lvl w:ilvl="0">
      <w:start w:val="1"/>
      <w:numFmt w:val="bullet"/>
      <w:lvlText w:val=""/>
      <w:lvlJc w:val="left"/>
      <w:pPr>
        <w:tabs>
          <w:tab w:val="num" w:pos="360"/>
        </w:tabs>
        <w:ind w:left="360" w:hanging="360"/>
      </w:pPr>
      <w:rPr>
        <w:rFonts w:ascii="Technic" w:hAnsi="Technic" w:cs="Technic"/>
      </w:rPr>
    </w:lvl>
  </w:abstractNum>
  <w:abstractNum w:abstractNumId="4">
    <w:nsid w:val="00000006"/>
    <w:multiLevelType w:val="singleLevel"/>
    <w:tmpl w:val="00000006"/>
    <w:name w:val="WW8Num6"/>
    <w:lvl w:ilvl="0">
      <w:start w:val="3"/>
      <w:numFmt w:val="bullet"/>
      <w:lvlText w:val="-"/>
      <w:lvlJc w:val="left"/>
      <w:pPr>
        <w:tabs>
          <w:tab w:val="num" w:pos="720"/>
        </w:tabs>
        <w:ind w:left="720" w:hanging="720"/>
      </w:pPr>
      <w:rPr>
        <w:rFonts w:ascii="OpenSymbol" w:hAnsi="OpenSymbol" w:cs="Symbol"/>
      </w:rPr>
    </w:lvl>
  </w:abstractNum>
  <w:abstractNum w:abstractNumId="5">
    <w:nsid w:val="00000008"/>
    <w:multiLevelType w:val="singleLevel"/>
    <w:tmpl w:val="00000008"/>
    <w:name w:val="WW8Num8"/>
    <w:lvl w:ilvl="0">
      <w:start w:val="3"/>
      <w:numFmt w:val="bullet"/>
      <w:lvlText w:val="-"/>
      <w:lvlJc w:val="left"/>
      <w:pPr>
        <w:tabs>
          <w:tab w:val="num" w:pos="720"/>
        </w:tabs>
        <w:ind w:left="720" w:hanging="720"/>
      </w:pPr>
      <w:rPr>
        <w:rFonts w:ascii="OpenSymbol" w:hAnsi="OpenSymbol" w:cs="OpenSymbol"/>
      </w:rPr>
    </w:lvl>
  </w:abstractNum>
  <w:abstractNum w:abstractNumId="6">
    <w:nsid w:val="00000009"/>
    <w:multiLevelType w:val="singleLevel"/>
    <w:tmpl w:val="00000009"/>
    <w:name w:val="WW8Num9"/>
    <w:lvl w:ilvl="0">
      <w:start w:val="3"/>
      <w:numFmt w:val="bullet"/>
      <w:lvlText w:val="-"/>
      <w:lvlJc w:val="left"/>
      <w:pPr>
        <w:tabs>
          <w:tab w:val="num" w:pos="720"/>
        </w:tabs>
        <w:ind w:left="720" w:hanging="720"/>
      </w:pPr>
      <w:rPr>
        <w:rFonts w:ascii="OpenSymbol" w:hAnsi="OpenSymbol" w:cs="OpenSymbol"/>
      </w:rPr>
    </w:lvl>
  </w:abstractNum>
  <w:abstractNum w:abstractNumId="7">
    <w:nsid w:val="0000000A"/>
    <w:multiLevelType w:val="singleLevel"/>
    <w:tmpl w:val="0000000A"/>
    <w:name w:val="WW8Num10"/>
    <w:lvl w:ilvl="0">
      <w:start w:val="1"/>
      <w:numFmt w:val="bullet"/>
      <w:lvlText w:val=""/>
      <w:lvlJc w:val="left"/>
      <w:pPr>
        <w:tabs>
          <w:tab w:val="num" w:pos="0"/>
        </w:tabs>
        <w:ind w:left="720" w:hanging="360"/>
      </w:pPr>
      <w:rPr>
        <w:rFonts w:ascii="Symbol" w:hAnsi="Symbol" w:cs="OpenSymbol"/>
      </w:rPr>
    </w:lvl>
  </w:abstractNum>
  <w:abstractNum w:abstractNumId="8">
    <w:nsid w:val="0000000B"/>
    <w:multiLevelType w:val="singleLevel"/>
    <w:tmpl w:val="0000000B"/>
    <w:name w:val="WW8Num11"/>
    <w:lvl w:ilvl="0">
      <w:start w:val="1"/>
      <w:numFmt w:val="bullet"/>
      <w:lvlText w:val=""/>
      <w:lvlJc w:val="left"/>
      <w:pPr>
        <w:tabs>
          <w:tab w:val="num" w:pos="360"/>
        </w:tabs>
        <w:ind w:left="360" w:hanging="360"/>
      </w:pPr>
      <w:rPr>
        <w:rFonts w:ascii="Symbol" w:hAnsi="Symbol" w:cs="Times New Roman"/>
      </w:rPr>
    </w:lvl>
  </w:abstractNum>
  <w:abstractNum w:abstractNumId="9">
    <w:nsid w:val="003341BA"/>
    <w:multiLevelType w:val="hybridMultilevel"/>
    <w:tmpl w:val="2712244C"/>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018A4CEE"/>
    <w:multiLevelType w:val="hybridMultilevel"/>
    <w:tmpl w:val="1E700DC0"/>
    <w:lvl w:ilvl="0" w:tplc="0554B7E8">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01FB2D1F"/>
    <w:multiLevelType w:val="hybridMultilevel"/>
    <w:tmpl w:val="62386100"/>
    <w:lvl w:ilvl="0" w:tplc="8A3494C8">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03D93985"/>
    <w:multiLevelType w:val="hybridMultilevel"/>
    <w:tmpl w:val="C2C6E18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nsid w:val="09342F25"/>
    <w:multiLevelType w:val="hybridMultilevel"/>
    <w:tmpl w:val="29AC113E"/>
    <w:lvl w:ilvl="0" w:tplc="54604CC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nsid w:val="13CD47A3"/>
    <w:multiLevelType w:val="hybridMultilevel"/>
    <w:tmpl w:val="EEA85B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1A957D10"/>
    <w:multiLevelType w:val="hybridMultilevel"/>
    <w:tmpl w:val="6ED20B2A"/>
    <w:lvl w:ilvl="0" w:tplc="10725118">
      <w:start w:val="1"/>
      <w:numFmt w:val="upperRoman"/>
      <w:pStyle w:val="1dijelovi"/>
      <w:lvlText w:val="%1."/>
      <w:lvlJc w:val="right"/>
      <w:pPr>
        <w:ind w:left="1074" w:hanging="360"/>
      </w:pPr>
      <w:rPr>
        <w:rFonts w:hint="default"/>
        <w:sz w:val="32"/>
        <w:szCs w:val="32"/>
      </w:rPr>
    </w:lvl>
    <w:lvl w:ilvl="1" w:tplc="A3D25C36">
      <w:numFmt w:val="bullet"/>
      <w:lvlText w:val="-"/>
      <w:lvlJc w:val="left"/>
      <w:pPr>
        <w:ind w:left="1797" w:hanging="360"/>
      </w:pPr>
      <w:rPr>
        <w:rFonts w:ascii="Arial" w:eastAsia="Calibri" w:hAnsi="Arial" w:cs="Arial" w:hint="default"/>
      </w:rPr>
    </w:lvl>
    <w:lvl w:ilvl="2" w:tplc="041A001B" w:tentative="1">
      <w:start w:val="1"/>
      <w:numFmt w:val="lowerRoman"/>
      <w:lvlText w:val="%3."/>
      <w:lvlJc w:val="right"/>
      <w:pPr>
        <w:ind w:left="2517" w:hanging="180"/>
      </w:pPr>
    </w:lvl>
    <w:lvl w:ilvl="3" w:tplc="041A000F" w:tentative="1">
      <w:start w:val="1"/>
      <w:numFmt w:val="decimal"/>
      <w:lvlText w:val="%4."/>
      <w:lvlJc w:val="left"/>
      <w:pPr>
        <w:ind w:left="3237" w:hanging="360"/>
      </w:pPr>
    </w:lvl>
    <w:lvl w:ilvl="4" w:tplc="041A0019" w:tentative="1">
      <w:start w:val="1"/>
      <w:numFmt w:val="lowerLetter"/>
      <w:lvlText w:val="%5."/>
      <w:lvlJc w:val="left"/>
      <w:pPr>
        <w:ind w:left="3957" w:hanging="360"/>
      </w:pPr>
    </w:lvl>
    <w:lvl w:ilvl="5" w:tplc="041A001B" w:tentative="1">
      <w:start w:val="1"/>
      <w:numFmt w:val="lowerRoman"/>
      <w:lvlText w:val="%6."/>
      <w:lvlJc w:val="right"/>
      <w:pPr>
        <w:ind w:left="4677" w:hanging="180"/>
      </w:pPr>
    </w:lvl>
    <w:lvl w:ilvl="6" w:tplc="041A000F" w:tentative="1">
      <w:start w:val="1"/>
      <w:numFmt w:val="decimal"/>
      <w:lvlText w:val="%7."/>
      <w:lvlJc w:val="left"/>
      <w:pPr>
        <w:ind w:left="5397" w:hanging="360"/>
      </w:pPr>
    </w:lvl>
    <w:lvl w:ilvl="7" w:tplc="041A0019" w:tentative="1">
      <w:start w:val="1"/>
      <w:numFmt w:val="lowerLetter"/>
      <w:lvlText w:val="%8."/>
      <w:lvlJc w:val="left"/>
      <w:pPr>
        <w:ind w:left="6117" w:hanging="360"/>
      </w:pPr>
    </w:lvl>
    <w:lvl w:ilvl="8" w:tplc="041A001B" w:tentative="1">
      <w:start w:val="1"/>
      <w:numFmt w:val="lowerRoman"/>
      <w:lvlText w:val="%9."/>
      <w:lvlJc w:val="right"/>
      <w:pPr>
        <w:ind w:left="6837" w:hanging="180"/>
      </w:pPr>
    </w:lvl>
  </w:abstractNum>
  <w:abstractNum w:abstractNumId="16">
    <w:nsid w:val="1BAA0BB0"/>
    <w:multiLevelType w:val="hybridMultilevel"/>
    <w:tmpl w:val="1E32AB9C"/>
    <w:lvl w:ilvl="0" w:tplc="B372C960">
      <w:start w:val="1"/>
      <w:numFmt w:val="bullet"/>
      <w:lvlText w:val=""/>
      <w:lvlJc w:val="left"/>
      <w:pPr>
        <w:tabs>
          <w:tab w:val="num" w:pos="284"/>
        </w:tabs>
        <w:ind w:left="284" w:hanging="284"/>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nsid w:val="1D324D68"/>
    <w:multiLevelType w:val="hybridMultilevel"/>
    <w:tmpl w:val="C3869F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2341365A"/>
    <w:multiLevelType w:val="hybridMultilevel"/>
    <w:tmpl w:val="93F2464A"/>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242E352A"/>
    <w:multiLevelType w:val="hybridMultilevel"/>
    <w:tmpl w:val="94BED6CC"/>
    <w:lvl w:ilvl="0" w:tplc="8A3494C8">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25E75019"/>
    <w:multiLevelType w:val="hybridMultilevel"/>
    <w:tmpl w:val="45FAE37A"/>
    <w:lvl w:ilvl="0" w:tplc="8A3494C8">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291673E1"/>
    <w:multiLevelType w:val="hybridMultilevel"/>
    <w:tmpl w:val="8AD2360A"/>
    <w:lvl w:ilvl="0" w:tplc="8A3494C8">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29FF541C"/>
    <w:multiLevelType w:val="hybridMultilevel"/>
    <w:tmpl w:val="054C6FE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3">
    <w:nsid w:val="2BAB0189"/>
    <w:multiLevelType w:val="hybridMultilevel"/>
    <w:tmpl w:val="1E2E0FDA"/>
    <w:lvl w:ilvl="0" w:tplc="8A3494C8">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2C295E23"/>
    <w:multiLevelType w:val="hybridMultilevel"/>
    <w:tmpl w:val="7478B152"/>
    <w:lvl w:ilvl="0" w:tplc="31BA1E4A">
      <w:numFmt w:val="bullet"/>
      <w:lvlText w:val="-"/>
      <w:lvlJc w:val="left"/>
      <w:pPr>
        <w:ind w:left="1065" w:hanging="705"/>
      </w:pPr>
      <w:rPr>
        <w:rFonts w:ascii="Calibri" w:eastAsia="Calibri" w:hAnsi="Calibri"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30EC1722"/>
    <w:multiLevelType w:val="hybridMultilevel"/>
    <w:tmpl w:val="1904F5A6"/>
    <w:lvl w:ilvl="0" w:tplc="762CDBD2">
      <w:start w:val="1"/>
      <w:numFmt w:val="decimal"/>
      <w:pStyle w:val="2naslov"/>
      <w:lvlText w:val="%1. "/>
      <w:lvlJc w:val="left"/>
      <w:pPr>
        <w:ind w:left="1077" w:hanging="360"/>
      </w:pPr>
      <w:rPr>
        <w:rFonts w:hint="default"/>
      </w:rPr>
    </w:lvl>
    <w:lvl w:ilvl="1" w:tplc="041A0019" w:tentative="1">
      <w:start w:val="1"/>
      <w:numFmt w:val="lowerLetter"/>
      <w:lvlText w:val="%2."/>
      <w:lvlJc w:val="left"/>
      <w:pPr>
        <w:ind w:left="1797" w:hanging="360"/>
      </w:pPr>
    </w:lvl>
    <w:lvl w:ilvl="2" w:tplc="041A001B" w:tentative="1">
      <w:start w:val="1"/>
      <w:numFmt w:val="lowerRoman"/>
      <w:lvlText w:val="%3."/>
      <w:lvlJc w:val="right"/>
      <w:pPr>
        <w:ind w:left="2517" w:hanging="180"/>
      </w:pPr>
    </w:lvl>
    <w:lvl w:ilvl="3" w:tplc="041A000F" w:tentative="1">
      <w:start w:val="1"/>
      <w:numFmt w:val="decimal"/>
      <w:lvlText w:val="%4."/>
      <w:lvlJc w:val="left"/>
      <w:pPr>
        <w:ind w:left="3237" w:hanging="360"/>
      </w:pPr>
    </w:lvl>
    <w:lvl w:ilvl="4" w:tplc="041A0019" w:tentative="1">
      <w:start w:val="1"/>
      <w:numFmt w:val="lowerLetter"/>
      <w:lvlText w:val="%5."/>
      <w:lvlJc w:val="left"/>
      <w:pPr>
        <w:ind w:left="3957" w:hanging="360"/>
      </w:pPr>
    </w:lvl>
    <w:lvl w:ilvl="5" w:tplc="041A001B" w:tentative="1">
      <w:start w:val="1"/>
      <w:numFmt w:val="lowerRoman"/>
      <w:lvlText w:val="%6."/>
      <w:lvlJc w:val="right"/>
      <w:pPr>
        <w:ind w:left="4677" w:hanging="180"/>
      </w:pPr>
    </w:lvl>
    <w:lvl w:ilvl="6" w:tplc="041A000F" w:tentative="1">
      <w:start w:val="1"/>
      <w:numFmt w:val="decimal"/>
      <w:lvlText w:val="%7."/>
      <w:lvlJc w:val="left"/>
      <w:pPr>
        <w:ind w:left="5397" w:hanging="360"/>
      </w:pPr>
    </w:lvl>
    <w:lvl w:ilvl="7" w:tplc="041A0019" w:tentative="1">
      <w:start w:val="1"/>
      <w:numFmt w:val="lowerLetter"/>
      <w:lvlText w:val="%8."/>
      <w:lvlJc w:val="left"/>
      <w:pPr>
        <w:ind w:left="6117" w:hanging="360"/>
      </w:pPr>
    </w:lvl>
    <w:lvl w:ilvl="8" w:tplc="041A001B" w:tentative="1">
      <w:start w:val="1"/>
      <w:numFmt w:val="lowerRoman"/>
      <w:lvlText w:val="%9."/>
      <w:lvlJc w:val="right"/>
      <w:pPr>
        <w:ind w:left="6837" w:hanging="180"/>
      </w:pPr>
    </w:lvl>
  </w:abstractNum>
  <w:abstractNum w:abstractNumId="26">
    <w:nsid w:val="321D4FEC"/>
    <w:multiLevelType w:val="hybridMultilevel"/>
    <w:tmpl w:val="8A98956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38DD406C"/>
    <w:multiLevelType w:val="hybridMultilevel"/>
    <w:tmpl w:val="58DC50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400715F7"/>
    <w:multiLevelType w:val="hybridMultilevel"/>
    <w:tmpl w:val="AC3871F4"/>
    <w:lvl w:ilvl="0" w:tplc="0554B7E8">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41800AA7"/>
    <w:multiLevelType w:val="hybridMultilevel"/>
    <w:tmpl w:val="9E885458"/>
    <w:lvl w:ilvl="0" w:tplc="8A3494C8">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4444207E"/>
    <w:multiLevelType w:val="hybridMultilevel"/>
    <w:tmpl w:val="95846A32"/>
    <w:lvl w:ilvl="0" w:tplc="0554B7E8">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455634B6"/>
    <w:multiLevelType w:val="hybridMultilevel"/>
    <w:tmpl w:val="C4A0B0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4B345542"/>
    <w:multiLevelType w:val="hybridMultilevel"/>
    <w:tmpl w:val="D5128C28"/>
    <w:lvl w:ilvl="0" w:tplc="E6EECB54">
      <w:start w:val="1"/>
      <w:numFmt w:val="decimal"/>
      <w:lvlText w:val="%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4CDE34CE"/>
    <w:multiLevelType w:val="hybridMultilevel"/>
    <w:tmpl w:val="E3C459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524D0B63"/>
    <w:multiLevelType w:val="hybridMultilevel"/>
    <w:tmpl w:val="F19ED18E"/>
    <w:lvl w:ilvl="0" w:tplc="0554B7E8">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5DB409EB"/>
    <w:multiLevelType w:val="hybridMultilevel"/>
    <w:tmpl w:val="4EAA29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5FA16B9D"/>
    <w:multiLevelType w:val="hybridMultilevel"/>
    <w:tmpl w:val="6FFC9CAC"/>
    <w:lvl w:ilvl="0" w:tplc="17244356">
      <w:start w:val="1"/>
      <w:numFmt w:val="decimal"/>
      <w:lvlText w:val="%1."/>
      <w:lvlJc w:val="left"/>
      <w:pPr>
        <w:ind w:left="1560" w:hanging="1200"/>
      </w:pPr>
      <w:rPr>
        <w:rFonts w:hint="default"/>
        <w:sz w:val="20"/>
        <w:szCs w:val="20"/>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643A57F4"/>
    <w:multiLevelType w:val="hybridMultilevel"/>
    <w:tmpl w:val="DAA48982"/>
    <w:lvl w:ilvl="0" w:tplc="8A3494C8">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6AC028A0"/>
    <w:multiLevelType w:val="hybridMultilevel"/>
    <w:tmpl w:val="53C293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71437815"/>
    <w:multiLevelType w:val="hybridMultilevel"/>
    <w:tmpl w:val="06DEDEFE"/>
    <w:lvl w:ilvl="0" w:tplc="4C10960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51879B8"/>
    <w:multiLevelType w:val="hybridMultilevel"/>
    <w:tmpl w:val="9A4868B0"/>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78163790"/>
    <w:multiLevelType w:val="hybridMultilevel"/>
    <w:tmpl w:val="8B8AC926"/>
    <w:lvl w:ilvl="0" w:tplc="8A3494C8">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7A6C454F"/>
    <w:multiLevelType w:val="hybridMultilevel"/>
    <w:tmpl w:val="550890AC"/>
    <w:lvl w:ilvl="0" w:tplc="8A3494C8">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7B64708A"/>
    <w:multiLevelType w:val="multilevel"/>
    <w:tmpl w:val="3DDEED7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7E1660F4"/>
    <w:multiLevelType w:val="hybridMultilevel"/>
    <w:tmpl w:val="D38AD2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nsid w:val="7F040251"/>
    <w:multiLevelType w:val="hybridMultilevel"/>
    <w:tmpl w:val="FF282EB2"/>
    <w:lvl w:ilvl="0" w:tplc="8A3494C8">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7"/>
  </w:num>
  <w:num w:numId="4">
    <w:abstractNumId w:val="8"/>
  </w:num>
  <w:num w:numId="5">
    <w:abstractNumId w:val="22"/>
  </w:num>
  <w:num w:numId="6">
    <w:abstractNumId w:val="14"/>
  </w:num>
  <w:num w:numId="7">
    <w:abstractNumId w:val="15"/>
  </w:num>
  <w:num w:numId="8">
    <w:abstractNumId w:val="25"/>
  </w:num>
  <w:num w:numId="9">
    <w:abstractNumId w:val="25"/>
  </w:num>
  <w:num w:numId="10">
    <w:abstractNumId w:val="26"/>
  </w:num>
  <w:num w:numId="11">
    <w:abstractNumId w:val="32"/>
  </w:num>
  <w:num w:numId="12">
    <w:abstractNumId w:val="9"/>
  </w:num>
  <w:num w:numId="13">
    <w:abstractNumId w:val="40"/>
  </w:num>
  <w:num w:numId="14">
    <w:abstractNumId w:val="25"/>
    <w:lvlOverride w:ilvl="0">
      <w:startOverride w:val="1"/>
    </w:lvlOverride>
  </w:num>
  <w:num w:numId="15">
    <w:abstractNumId w:val="25"/>
    <w:lvlOverride w:ilvl="0">
      <w:startOverride w:val="1"/>
    </w:lvlOverride>
  </w:num>
  <w:num w:numId="16">
    <w:abstractNumId w:val="19"/>
  </w:num>
  <w:num w:numId="17">
    <w:abstractNumId w:val="41"/>
  </w:num>
  <w:num w:numId="18">
    <w:abstractNumId w:val="20"/>
  </w:num>
  <w:num w:numId="19">
    <w:abstractNumId w:val="42"/>
  </w:num>
  <w:num w:numId="20">
    <w:abstractNumId w:val="45"/>
  </w:num>
  <w:num w:numId="21">
    <w:abstractNumId w:val="11"/>
  </w:num>
  <w:num w:numId="22">
    <w:abstractNumId w:val="23"/>
  </w:num>
  <w:num w:numId="23">
    <w:abstractNumId w:val="29"/>
  </w:num>
  <w:num w:numId="24">
    <w:abstractNumId w:val="44"/>
  </w:num>
  <w:num w:numId="25">
    <w:abstractNumId w:val="10"/>
  </w:num>
  <w:num w:numId="26">
    <w:abstractNumId w:val="34"/>
  </w:num>
  <w:num w:numId="27">
    <w:abstractNumId w:val="28"/>
  </w:num>
  <w:num w:numId="28">
    <w:abstractNumId w:val="30"/>
  </w:num>
  <w:num w:numId="29">
    <w:abstractNumId w:val="31"/>
  </w:num>
  <w:num w:numId="30">
    <w:abstractNumId w:val="36"/>
  </w:num>
  <w:num w:numId="31">
    <w:abstractNumId w:val="17"/>
  </w:num>
  <w:num w:numId="32">
    <w:abstractNumId w:val="6"/>
  </w:num>
  <w:num w:numId="33">
    <w:abstractNumId w:val="24"/>
  </w:num>
  <w:num w:numId="34">
    <w:abstractNumId w:val="21"/>
  </w:num>
  <w:num w:numId="35">
    <w:abstractNumId w:val="37"/>
  </w:num>
  <w:num w:numId="36">
    <w:abstractNumId w:val="27"/>
  </w:num>
  <w:num w:numId="37">
    <w:abstractNumId w:val="39"/>
  </w:num>
  <w:num w:numId="38">
    <w:abstractNumId w:val="12"/>
  </w:num>
  <w:num w:numId="39">
    <w:abstractNumId w:val="35"/>
  </w:num>
  <w:num w:numId="40">
    <w:abstractNumId w:val="33"/>
  </w:num>
  <w:num w:numId="41">
    <w:abstractNumId w:val="38"/>
  </w:num>
  <w:num w:numId="42">
    <w:abstractNumId w:val="13"/>
  </w:num>
  <w:num w:numId="43">
    <w:abstractNumId w:val="43"/>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activeWritingStyle w:appName="MSWord" w:lang="en-US" w:vendorID="64" w:dllVersion="131078" w:nlCheck="1" w:checkStyle="1"/>
  <w:activeWritingStyle w:appName="MSWord" w:lang="de-DE" w:vendorID="64" w:dllVersion="131078" w:nlCheck="1" w:checkStyle="1"/>
  <w:activeWritingStyle w:appName="MSWord" w:lang="en-GB" w:vendorID="64" w:dllVersion="131078" w:nlCheck="1" w:checkStyle="1"/>
  <w:proofState w:spelling="clean" w:grammar="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32D"/>
    <w:rsid w:val="00000AE1"/>
    <w:rsid w:val="00003D13"/>
    <w:rsid w:val="00003FC6"/>
    <w:rsid w:val="00004473"/>
    <w:rsid w:val="000105A2"/>
    <w:rsid w:val="00012347"/>
    <w:rsid w:val="000123FB"/>
    <w:rsid w:val="00014196"/>
    <w:rsid w:val="0001484E"/>
    <w:rsid w:val="00014CC6"/>
    <w:rsid w:val="0001519A"/>
    <w:rsid w:val="00017EF7"/>
    <w:rsid w:val="00023BDE"/>
    <w:rsid w:val="00026CE2"/>
    <w:rsid w:val="00026FED"/>
    <w:rsid w:val="00027426"/>
    <w:rsid w:val="00027EB8"/>
    <w:rsid w:val="00027F75"/>
    <w:rsid w:val="00030528"/>
    <w:rsid w:val="0003176F"/>
    <w:rsid w:val="000341FA"/>
    <w:rsid w:val="000367DA"/>
    <w:rsid w:val="00040CCA"/>
    <w:rsid w:val="00041391"/>
    <w:rsid w:val="00052020"/>
    <w:rsid w:val="00053F22"/>
    <w:rsid w:val="00060F9C"/>
    <w:rsid w:val="00061DCA"/>
    <w:rsid w:val="00064779"/>
    <w:rsid w:val="000654EB"/>
    <w:rsid w:val="00065696"/>
    <w:rsid w:val="0006581D"/>
    <w:rsid w:val="00066E74"/>
    <w:rsid w:val="00067324"/>
    <w:rsid w:val="00070375"/>
    <w:rsid w:val="00070A99"/>
    <w:rsid w:val="00071A3C"/>
    <w:rsid w:val="00072234"/>
    <w:rsid w:val="00073B7B"/>
    <w:rsid w:val="00077428"/>
    <w:rsid w:val="000814BF"/>
    <w:rsid w:val="00083FC7"/>
    <w:rsid w:val="00084221"/>
    <w:rsid w:val="00085C82"/>
    <w:rsid w:val="00086B2D"/>
    <w:rsid w:val="0009240E"/>
    <w:rsid w:val="00092A02"/>
    <w:rsid w:val="00092D04"/>
    <w:rsid w:val="000947F4"/>
    <w:rsid w:val="000A35D6"/>
    <w:rsid w:val="000A572D"/>
    <w:rsid w:val="000A5D37"/>
    <w:rsid w:val="000B23F8"/>
    <w:rsid w:val="000B6F24"/>
    <w:rsid w:val="000C1172"/>
    <w:rsid w:val="000C61B2"/>
    <w:rsid w:val="000C682B"/>
    <w:rsid w:val="000D2B61"/>
    <w:rsid w:val="000D4809"/>
    <w:rsid w:val="000D5607"/>
    <w:rsid w:val="000D75D2"/>
    <w:rsid w:val="000E5C15"/>
    <w:rsid w:val="000F44A8"/>
    <w:rsid w:val="000F5156"/>
    <w:rsid w:val="0010082D"/>
    <w:rsid w:val="00100CB1"/>
    <w:rsid w:val="00101C8A"/>
    <w:rsid w:val="00103C7E"/>
    <w:rsid w:val="001066DA"/>
    <w:rsid w:val="001078DC"/>
    <w:rsid w:val="0011182B"/>
    <w:rsid w:val="00115F5E"/>
    <w:rsid w:val="00116DD9"/>
    <w:rsid w:val="00117647"/>
    <w:rsid w:val="00117C20"/>
    <w:rsid w:val="001200BE"/>
    <w:rsid w:val="00123E5E"/>
    <w:rsid w:val="00130774"/>
    <w:rsid w:val="00131570"/>
    <w:rsid w:val="001321A6"/>
    <w:rsid w:val="00132B1C"/>
    <w:rsid w:val="001369E5"/>
    <w:rsid w:val="0014308D"/>
    <w:rsid w:val="00146299"/>
    <w:rsid w:val="00152D56"/>
    <w:rsid w:val="001560B7"/>
    <w:rsid w:val="00157DB5"/>
    <w:rsid w:val="00160146"/>
    <w:rsid w:val="0016147E"/>
    <w:rsid w:val="00161EAB"/>
    <w:rsid w:val="00166B86"/>
    <w:rsid w:val="00166EF7"/>
    <w:rsid w:val="00166FC4"/>
    <w:rsid w:val="0016757A"/>
    <w:rsid w:val="001706D0"/>
    <w:rsid w:val="00172288"/>
    <w:rsid w:val="00172D03"/>
    <w:rsid w:val="00176B7F"/>
    <w:rsid w:val="00177D72"/>
    <w:rsid w:val="0018143A"/>
    <w:rsid w:val="0018221C"/>
    <w:rsid w:val="00184DD5"/>
    <w:rsid w:val="00185E56"/>
    <w:rsid w:val="00186153"/>
    <w:rsid w:val="001862CE"/>
    <w:rsid w:val="001869B5"/>
    <w:rsid w:val="00193919"/>
    <w:rsid w:val="00195276"/>
    <w:rsid w:val="001956F9"/>
    <w:rsid w:val="001969F4"/>
    <w:rsid w:val="001A00AA"/>
    <w:rsid w:val="001A1D4B"/>
    <w:rsid w:val="001A3796"/>
    <w:rsid w:val="001A521C"/>
    <w:rsid w:val="001A6006"/>
    <w:rsid w:val="001A62F0"/>
    <w:rsid w:val="001B0CD0"/>
    <w:rsid w:val="001B15E6"/>
    <w:rsid w:val="001B2FDE"/>
    <w:rsid w:val="001B38C9"/>
    <w:rsid w:val="001C1F3B"/>
    <w:rsid w:val="001D346D"/>
    <w:rsid w:val="001D5E7B"/>
    <w:rsid w:val="001D6787"/>
    <w:rsid w:val="001D788A"/>
    <w:rsid w:val="001E2B92"/>
    <w:rsid w:val="001E49C2"/>
    <w:rsid w:val="001E4DDB"/>
    <w:rsid w:val="001E6ACC"/>
    <w:rsid w:val="001F2BA7"/>
    <w:rsid w:val="001F2D9A"/>
    <w:rsid w:val="001F3A0F"/>
    <w:rsid w:val="001F59D9"/>
    <w:rsid w:val="001F6757"/>
    <w:rsid w:val="001F6A32"/>
    <w:rsid w:val="00200AE1"/>
    <w:rsid w:val="00201CD2"/>
    <w:rsid w:val="002029B7"/>
    <w:rsid w:val="00202FEB"/>
    <w:rsid w:val="00204AC0"/>
    <w:rsid w:val="00204FDB"/>
    <w:rsid w:val="0021183A"/>
    <w:rsid w:val="00211931"/>
    <w:rsid w:val="00211F5A"/>
    <w:rsid w:val="00214CE9"/>
    <w:rsid w:val="00215CB6"/>
    <w:rsid w:val="002214A4"/>
    <w:rsid w:val="002232DF"/>
    <w:rsid w:val="00224ED2"/>
    <w:rsid w:val="002257C8"/>
    <w:rsid w:val="00226731"/>
    <w:rsid w:val="002272B5"/>
    <w:rsid w:val="00231D53"/>
    <w:rsid w:val="0023296B"/>
    <w:rsid w:val="002340A3"/>
    <w:rsid w:val="00235E3C"/>
    <w:rsid w:val="00237A13"/>
    <w:rsid w:val="002427A9"/>
    <w:rsid w:val="00243689"/>
    <w:rsid w:val="00243B48"/>
    <w:rsid w:val="00246110"/>
    <w:rsid w:val="002461AB"/>
    <w:rsid w:val="0025157A"/>
    <w:rsid w:val="002523DB"/>
    <w:rsid w:val="00253748"/>
    <w:rsid w:val="0025604B"/>
    <w:rsid w:val="00256439"/>
    <w:rsid w:val="002610D6"/>
    <w:rsid w:val="0026422B"/>
    <w:rsid w:val="00264436"/>
    <w:rsid w:val="00264924"/>
    <w:rsid w:val="00266873"/>
    <w:rsid w:val="00267679"/>
    <w:rsid w:val="002735ED"/>
    <w:rsid w:val="00277F1F"/>
    <w:rsid w:val="00280E02"/>
    <w:rsid w:val="00283CA6"/>
    <w:rsid w:val="00283F49"/>
    <w:rsid w:val="002877C3"/>
    <w:rsid w:val="0029003B"/>
    <w:rsid w:val="00293C20"/>
    <w:rsid w:val="00293DC8"/>
    <w:rsid w:val="00296B72"/>
    <w:rsid w:val="002A11D4"/>
    <w:rsid w:val="002A2269"/>
    <w:rsid w:val="002A4121"/>
    <w:rsid w:val="002A4DEF"/>
    <w:rsid w:val="002B0B08"/>
    <w:rsid w:val="002B3318"/>
    <w:rsid w:val="002B47BC"/>
    <w:rsid w:val="002B550C"/>
    <w:rsid w:val="002B7FA9"/>
    <w:rsid w:val="002C06A0"/>
    <w:rsid w:val="002C412C"/>
    <w:rsid w:val="002C5016"/>
    <w:rsid w:val="002D2280"/>
    <w:rsid w:val="002D5B40"/>
    <w:rsid w:val="002D6001"/>
    <w:rsid w:val="002E1F6E"/>
    <w:rsid w:val="002E6065"/>
    <w:rsid w:val="002F422C"/>
    <w:rsid w:val="002F53BF"/>
    <w:rsid w:val="002F63D4"/>
    <w:rsid w:val="002F6D53"/>
    <w:rsid w:val="002F7A43"/>
    <w:rsid w:val="003002DE"/>
    <w:rsid w:val="0030155A"/>
    <w:rsid w:val="0030450F"/>
    <w:rsid w:val="00304FAC"/>
    <w:rsid w:val="00306985"/>
    <w:rsid w:val="00311467"/>
    <w:rsid w:val="0031156A"/>
    <w:rsid w:val="00313D48"/>
    <w:rsid w:val="00315851"/>
    <w:rsid w:val="00322F71"/>
    <w:rsid w:val="00323EF7"/>
    <w:rsid w:val="00324A94"/>
    <w:rsid w:val="00326F21"/>
    <w:rsid w:val="0032705D"/>
    <w:rsid w:val="003271BF"/>
    <w:rsid w:val="003275A6"/>
    <w:rsid w:val="00335C1E"/>
    <w:rsid w:val="0033650C"/>
    <w:rsid w:val="00336BDC"/>
    <w:rsid w:val="00342704"/>
    <w:rsid w:val="00344677"/>
    <w:rsid w:val="003452D2"/>
    <w:rsid w:val="00351BF0"/>
    <w:rsid w:val="003524A3"/>
    <w:rsid w:val="0035272B"/>
    <w:rsid w:val="00355677"/>
    <w:rsid w:val="00360CC8"/>
    <w:rsid w:val="00366B71"/>
    <w:rsid w:val="00366D22"/>
    <w:rsid w:val="0036756B"/>
    <w:rsid w:val="003700B2"/>
    <w:rsid w:val="003703DE"/>
    <w:rsid w:val="0037572A"/>
    <w:rsid w:val="003771B7"/>
    <w:rsid w:val="00377B2D"/>
    <w:rsid w:val="00377F80"/>
    <w:rsid w:val="00380E2B"/>
    <w:rsid w:val="00382A99"/>
    <w:rsid w:val="00390A31"/>
    <w:rsid w:val="00390B69"/>
    <w:rsid w:val="003913CB"/>
    <w:rsid w:val="003A05D5"/>
    <w:rsid w:val="003A300C"/>
    <w:rsid w:val="003A620D"/>
    <w:rsid w:val="003A7C09"/>
    <w:rsid w:val="003A7F53"/>
    <w:rsid w:val="003B16D3"/>
    <w:rsid w:val="003B1ACA"/>
    <w:rsid w:val="003B418F"/>
    <w:rsid w:val="003B4CBC"/>
    <w:rsid w:val="003B55D9"/>
    <w:rsid w:val="003B6821"/>
    <w:rsid w:val="003B7DED"/>
    <w:rsid w:val="003C677E"/>
    <w:rsid w:val="003C79E4"/>
    <w:rsid w:val="003D3C33"/>
    <w:rsid w:val="003D54C3"/>
    <w:rsid w:val="003D7C80"/>
    <w:rsid w:val="003E26C1"/>
    <w:rsid w:val="003E5299"/>
    <w:rsid w:val="003E5373"/>
    <w:rsid w:val="003E6BFC"/>
    <w:rsid w:val="003E6C20"/>
    <w:rsid w:val="003E760F"/>
    <w:rsid w:val="003F02FB"/>
    <w:rsid w:val="003F0874"/>
    <w:rsid w:val="003F1AB1"/>
    <w:rsid w:val="003F52BB"/>
    <w:rsid w:val="003F739A"/>
    <w:rsid w:val="004025DE"/>
    <w:rsid w:val="00406FAF"/>
    <w:rsid w:val="004078BF"/>
    <w:rsid w:val="00413197"/>
    <w:rsid w:val="004143D9"/>
    <w:rsid w:val="00415EBB"/>
    <w:rsid w:val="0041791D"/>
    <w:rsid w:val="00417C44"/>
    <w:rsid w:val="004226BE"/>
    <w:rsid w:val="00423494"/>
    <w:rsid w:val="004262D6"/>
    <w:rsid w:val="004263F6"/>
    <w:rsid w:val="00433A1A"/>
    <w:rsid w:val="00436750"/>
    <w:rsid w:val="004407FD"/>
    <w:rsid w:val="00450933"/>
    <w:rsid w:val="0045140E"/>
    <w:rsid w:val="0045229E"/>
    <w:rsid w:val="004561C4"/>
    <w:rsid w:val="00456489"/>
    <w:rsid w:val="0046135F"/>
    <w:rsid w:val="004629DF"/>
    <w:rsid w:val="00464ECA"/>
    <w:rsid w:val="00466750"/>
    <w:rsid w:val="0047082C"/>
    <w:rsid w:val="00471647"/>
    <w:rsid w:val="004716FE"/>
    <w:rsid w:val="00473308"/>
    <w:rsid w:val="00474254"/>
    <w:rsid w:val="0047727E"/>
    <w:rsid w:val="0048234D"/>
    <w:rsid w:val="004839F5"/>
    <w:rsid w:val="0048487E"/>
    <w:rsid w:val="00485466"/>
    <w:rsid w:val="00486195"/>
    <w:rsid w:val="00487E70"/>
    <w:rsid w:val="0049006A"/>
    <w:rsid w:val="00491EFD"/>
    <w:rsid w:val="004931C8"/>
    <w:rsid w:val="00494582"/>
    <w:rsid w:val="004951C6"/>
    <w:rsid w:val="004955BA"/>
    <w:rsid w:val="004A1284"/>
    <w:rsid w:val="004A1375"/>
    <w:rsid w:val="004A7DF3"/>
    <w:rsid w:val="004B243E"/>
    <w:rsid w:val="004B378F"/>
    <w:rsid w:val="004B7CC8"/>
    <w:rsid w:val="004B7F88"/>
    <w:rsid w:val="004C3ADB"/>
    <w:rsid w:val="004C3F48"/>
    <w:rsid w:val="004C52B8"/>
    <w:rsid w:val="004D1B57"/>
    <w:rsid w:val="004D4606"/>
    <w:rsid w:val="004D5E10"/>
    <w:rsid w:val="004D6874"/>
    <w:rsid w:val="004E0E99"/>
    <w:rsid w:val="004E24C8"/>
    <w:rsid w:val="004E284F"/>
    <w:rsid w:val="004E33E1"/>
    <w:rsid w:val="004E3E2E"/>
    <w:rsid w:val="004E5AA1"/>
    <w:rsid w:val="004E642B"/>
    <w:rsid w:val="004E6B83"/>
    <w:rsid w:val="004E71DB"/>
    <w:rsid w:val="004F0013"/>
    <w:rsid w:val="004F3000"/>
    <w:rsid w:val="004F4E10"/>
    <w:rsid w:val="004F6AA0"/>
    <w:rsid w:val="004F7479"/>
    <w:rsid w:val="004F7B30"/>
    <w:rsid w:val="004F7E4A"/>
    <w:rsid w:val="00501A9E"/>
    <w:rsid w:val="005058FD"/>
    <w:rsid w:val="005103BA"/>
    <w:rsid w:val="005137DC"/>
    <w:rsid w:val="00522FE6"/>
    <w:rsid w:val="005241F6"/>
    <w:rsid w:val="00525C32"/>
    <w:rsid w:val="00530337"/>
    <w:rsid w:val="0053517F"/>
    <w:rsid w:val="00536261"/>
    <w:rsid w:val="00537E80"/>
    <w:rsid w:val="00541879"/>
    <w:rsid w:val="005434BF"/>
    <w:rsid w:val="00545644"/>
    <w:rsid w:val="00547227"/>
    <w:rsid w:val="00551A85"/>
    <w:rsid w:val="00552245"/>
    <w:rsid w:val="0055280B"/>
    <w:rsid w:val="00553357"/>
    <w:rsid w:val="00557258"/>
    <w:rsid w:val="0056185E"/>
    <w:rsid w:val="00561958"/>
    <w:rsid w:val="005622CD"/>
    <w:rsid w:val="00562BD7"/>
    <w:rsid w:val="005703D4"/>
    <w:rsid w:val="00571E5E"/>
    <w:rsid w:val="005751F3"/>
    <w:rsid w:val="0057560E"/>
    <w:rsid w:val="00575B46"/>
    <w:rsid w:val="00584315"/>
    <w:rsid w:val="0058456A"/>
    <w:rsid w:val="005847A5"/>
    <w:rsid w:val="00585F11"/>
    <w:rsid w:val="00586AFC"/>
    <w:rsid w:val="0059135C"/>
    <w:rsid w:val="005A00BB"/>
    <w:rsid w:val="005A5E26"/>
    <w:rsid w:val="005A6432"/>
    <w:rsid w:val="005B101D"/>
    <w:rsid w:val="005B613F"/>
    <w:rsid w:val="005C1F8E"/>
    <w:rsid w:val="005C2073"/>
    <w:rsid w:val="005C2E25"/>
    <w:rsid w:val="005C525A"/>
    <w:rsid w:val="005D0EC3"/>
    <w:rsid w:val="005D5E35"/>
    <w:rsid w:val="005D6119"/>
    <w:rsid w:val="005D6F24"/>
    <w:rsid w:val="005D7840"/>
    <w:rsid w:val="005E3CDF"/>
    <w:rsid w:val="005E57D6"/>
    <w:rsid w:val="005E7BD5"/>
    <w:rsid w:val="005F5D9D"/>
    <w:rsid w:val="005F6F6E"/>
    <w:rsid w:val="00600D08"/>
    <w:rsid w:val="00600EF7"/>
    <w:rsid w:val="00601F4E"/>
    <w:rsid w:val="00602015"/>
    <w:rsid w:val="00603760"/>
    <w:rsid w:val="00605B4D"/>
    <w:rsid w:val="0061024D"/>
    <w:rsid w:val="00613061"/>
    <w:rsid w:val="006155F9"/>
    <w:rsid w:val="006163B3"/>
    <w:rsid w:val="00621E66"/>
    <w:rsid w:val="006247B4"/>
    <w:rsid w:val="0062664B"/>
    <w:rsid w:val="00626FD7"/>
    <w:rsid w:val="006304CD"/>
    <w:rsid w:val="00634914"/>
    <w:rsid w:val="0063624D"/>
    <w:rsid w:val="00642162"/>
    <w:rsid w:val="00644CFA"/>
    <w:rsid w:val="00645652"/>
    <w:rsid w:val="00650C24"/>
    <w:rsid w:val="0065282F"/>
    <w:rsid w:val="006533C4"/>
    <w:rsid w:val="00655578"/>
    <w:rsid w:val="0065787B"/>
    <w:rsid w:val="00661B03"/>
    <w:rsid w:val="006666CE"/>
    <w:rsid w:val="00666DE2"/>
    <w:rsid w:val="00666EA1"/>
    <w:rsid w:val="00672407"/>
    <w:rsid w:val="0067680A"/>
    <w:rsid w:val="0067787A"/>
    <w:rsid w:val="00683190"/>
    <w:rsid w:val="006845C3"/>
    <w:rsid w:val="00684F3C"/>
    <w:rsid w:val="006859A8"/>
    <w:rsid w:val="00691924"/>
    <w:rsid w:val="00692886"/>
    <w:rsid w:val="00697892"/>
    <w:rsid w:val="006A03E3"/>
    <w:rsid w:val="006A0C85"/>
    <w:rsid w:val="006A583C"/>
    <w:rsid w:val="006B0E7A"/>
    <w:rsid w:val="006B2D4C"/>
    <w:rsid w:val="006C1CCA"/>
    <w:rsid w:val="006C29A0"/>
    <w:rsid w:val="006C462F"/>
    <w:rsid w:val="006C5373"/>
    <w:rsid w:val="006C5454"/>
    <w:rsid w:val="006D15FE"/>
    <w:rsid w:val="006D5470"/>
    <w:rsid w:val="006E196A"/>
    <w:rsid w:val="006E2A9E"/>
    <w:rsid w:val="006E2BC0"/>
    <w:rsid w:val="006E7626"/>
    <w:rsid w:val="006E785B"/>
    <w:rsid w:val="006E7C7D"/>
    <w:rsid w:val="006F0195"/>
    <w:rsid w:val="006F1FA1"/>
    <w:rsid w:val="006F23F9"/>
    <w:rsid w:val="006F246C"/>
    <w:rsid w:val="006F2984"/>
    <w:rsid w:val="006F582E"/>
    <w:rsid w:val="006F5932"/>
    <w:rsid w:val="006F5B67"/>
    <w:rsid w:val="006F5C86"/>
    <w:rsid w:val="006F7C8F"/>
    <w:rsid w:val="00702807"/>
    <w:rsid w:val="00703068"/>
    <w:rsid w:val="00703333"/>
    <w:rsid w:val="00703854"/>
    <w:rsid w:val="0070476F"/>
    <w:rsid w:val="00706AFF"/>
    <w:rsid w:val="007073CC"/>
    <w:rsid w:val="007077F4"/>
    <w:rsid w:val="007103CC"/>
    <w:rsid w:val="00711A6A"/>
    <w:rsid w:val="0071473C"/>
    <w:rsid w:val="00715D9B"/>
    <w:rsid w:val="007210BB"/>
    <w:rsid w:val="007221AA"/>
    <w:rsid w:val="007223DB"/>
    <w:rsid w:val="0073717B"/>
    <w:rsid w:val="00737BF3"/>
    <w:rsid w:val="007441EB"/>
    <w:rsid w:val="007469B7"/>
    <w:rsid w:val="00746FFA"/>
    <w:rsid w:val="0074720C"/>
    <w:rsid w:val="0075245A"/>
    <w:rsid w:val="0075745D"/>
    <w:rsid w:val="00757ADE"/>
    <w:rsid w:val="00760B6C"/>
    <w:rsid w:val="007647B2"/>
    <w:rsid w:val="0076611E"/>
    <w:rsid w:val="00771435"/>
    <w:rsid w:val="00776240"/>
    <w:rsid w:val="00781D37"/>
    <w:rsid w:val="00782E73"/>
    <w:rsid w:val="00783CFB"/>
    <w:rsid w:val="007872A9"/>
    <w:rsid w:val="00790E6E"/>
    <w:rsid w:val="0079579E"/>
    <w:rsid w:val="00795E2A"/>
    <w:rsid w:val="00796C6A"/>
    <w:rsid w:val="007A68A1"/>
    <w:rsid w:val="007B11E5"/>
    <w:rsid w:val="007B667D"/>
    <w:rsid w:val="007C061C"/>
    <w:rsid w:val="007C08E0"/>
    <w:rsid w:val="007C44A6"/>
    <w:rsid w:val="007C4B48"/>
    <w:rsid w:val="007C5955"/>
    <w:rsid w:val="007C6B0E"/>
    <w:rsid w:val="007C6CFC"/>
    <w:rsid w:val="007D5E25"/>
    <w:rsid w:val="007D7EF2"/>
    <w:rsid w:val="007E0D55"/>
    <w:rsid w:val="007E101B"/>
    <w:rsid w:val="007E1B7A"/>
    <w:rsid w:val="007F02E9"/>
    <w:rsid w:val="007F72ED"/>
    <w:rsid w:val="00800B29"/>
    <w:rsid w:val="00801D50"/>
    <w:rsid w:val="008023BC"/>
    <w:rsid w:val="00802706"/>
    <w:rsid w:val="00802E63"/>
    <w:rsid w:val="0080542F"/>
    <w:rsid w:val="00805C1D"/>
    <w:rsid w:val="00806857"/>
    <w:rsid w:val="00806BFB"/>
    <w:rsid w:val="00807B40"/>
    <w:rsid w:val="00811B0A"/>
    <w:rsid w:val="008155C6"/>
    <w:rsid w:val="00815CB5"/>
    <w:rsid w:val="00817CBC"/>
    <w:rsid w:val="00820434"/>
    <w:rsid w:val="00820B10"/>
    <w:rsid w:val="00821F77"/>
    <w:rsid w:val="00827B04"/>
    <w:rsid w:val="00831C7E"/>
    <w:rsid w:val="00831FB8"/>
    <w:rsid w:val="00833086"/>
    <w:rsid w:val="008332CD"/>
    <w:rsid w:val="00833AAB"/>
    <w:rsid w:val="00834B28"/>
    <w:rsid w:val="00835462"/>
    <w:rsid w:val="00845170"/>
    <w:rsid w:val="008500FE"/>
    <w:rsid w:val="00856C5C"/>
    <w:rsid w:val="00857695"/>
    <w:rsid w:val="00857B1F"/>
    <w:rsid w:val="00866A70"/>
    <w:rsid w:val="008700FB"/>
    <w:rsid w:val="00870BA9"/>
    <w:rsid w:val="0087132A"/>
    <w:rsid w:val="0087132E"/>
    <w:rsid w:val="00871F76"/>
    <w:rsid w:val="00874940"/>
    <w:rsid w:val="00875019"/>
    <w:rsid w:val="00875F42"/>
    <w:rsid w:val="00881043"/>
    <w:rsid w:val="00883B0E"/>
    <w:rsid w:val="00884228"/>
    <w:rsid w:val="0088692C"/>
    <w:rsid w:val="008876BC"/>
    <w:rsid w:val="008909ED"/>
    <w:rsid w:val="008931A0"/>
    <w:rsid w:val="008937BF"/>
    <w:rsid w:val="008A06C4"/>
    <w:rsid w:val="008A3733"/>
    <w:rsid w:val="008A4FAD"/>
    <w:rsid w:val="008A5C8F"/>
    <w:rsid w:val="008B36D2"/>
    <w:rsid w:val="008B3FF1"/>
    <w:rsid w:val="008C3127"/>
    <w:rsid w:val="008C37A9"/>
    <w:rsid w:val="008C3C87"/>
    <w:rsid w:val="008C5C1C"/>
    <w:rsid w:val="008C7222"/>
    <w:rsid w:val="008D0288"/>
    <w:rsid w:val="008D04A3"/>
    <w:rsid w:val="008D09E7"/>
    <w:rsid w:val="008D70B3"/>
    <w:rsid w:val="008E0AD4"/>
    <w:rsid w:val="008E3D6C"/>
    <w:rsid w:val="008E483A"/>
    <w:rsid w:val="008E630C"/>
    <w:rsid w:val="008F5857"/>
    <w:rsid w:val="008F5F5D"/>
    <w:rsid w:val="008F6210"/>
    <w:rsid w:val="008F7C87"/>
    <w:rsid w:val="00900162"/>
    <w:rsid w:val="009016AB"/>
    <w:rsid w:val="00901AA5"/>
    <w:rsid w:val="00902C1C"/>
    <w:rsid w:val="00903277"/>
    <w:rsid w:val="00906067"/>
    <w:rsid w:val="009072BF"/>
    <w:rsid w:val="0091335E"/>
    <w:rsid w:val="00913C89"/>
    <w:rsid w:val="009148BB"/>
    <w:rsid w:val="00914CE1"/>
    <w:rsid w:val="009154EF"/>
    <w:rsid w:val="00915D00"/>
    <w:rsid w:val="00915ED8"/>
    <w:rsid w:val="00916905"/>
    <w:rsid w:val="009172D3"/>
    <w:rsid w:val="009201A4"/>
    <w:rsid w:val="00920340"/>
    <w:rsid w:val="00921CC7"/>
    <w:rsid w:val="00921E6B"/>
    <w:rsid w:val="009244C9"/>
    <w:rsid w:val="00925F4A"/>
    <w:rsid w:val="00927D87"/>
    <w:rsid w:val="009340BB"/>
    <w:rsid w:val="00936405"/>
    <w:rsid w:val="009428CD"/>
    <w:rsid w:val="009434C5"/>
    <w:rsid w:val="00943FCB"/>
    <w:rsid w:val="009443C6"/>
    <w:rsid w:val="00946B01"/>
    <w:rsid w:val="00946C76"/>
    <w:rsid w:val="00955B5E"/>
    <w:rsid w:val="00957131"/>
    <w:rsid w:val="00957648"/>
    <w:rsid w:val="0096208B"/>
    <w:rsid w:val="009625FE"/>
    <w:rsid w:val="00962C73"/>
    <w:rsid w:val="0096554D"/>
    <w:rsid w:val="00965FE6"/>
    <w:rsid w:val="009663A3"/>
    <w:rsid w:val="00970B7B"/>
    <w:rsid w:val="0097410E"/>
    <w:rsid w:val="009761B7"/>
    <w:rsid w:val="00980B3B"/>
    <w:rsid w:val="00980D68"/>
    <w:rsid w:val="009832A0"/>
    <w:rsid w:val="00983D56"/>
    <w:rsid w:val="009902AC"/>
    <w:rsid w:val="009910B3"/>
    <w:rsid w:val="009926C5"/>
    <w:rsid w:val="009927B4"/>
    <w:rsid w:val="00992A91"/>
    <w:rsid w:val="00993793"/>
    <w:rsid w:val="00996651"/>
    <w:rsid w:val="00996D60"/>
    <w:rsid w:val="009A00AE"/>
    <w:rsid w:val="009A08FF"/>
    <w:rsid w:val="009A1B56"/>
    <w:rsid w:val="009A2A1E"/>
    <w:rsid w:val="009A393C"/>
    <w:rsid w:val="009A4E0A"/>
    <w:rsid w:val="009A569F"/>
    <w:rsid w:val="009A5A11"/>
    <w:rsid w:val="009A652C"/>
    <w:rsid w:val="009A6895"/>
    <w:rsid w:val="009A7558"/>
    <w:rsid w:val="009A799F"/>
    <w:rsid w:val="009B0266"/>
    <w:rsid w:val="009B0864"/>
    <w:rsid w:val="009B137C"/>
    <w:rsid w:val="009B292B"/>
    <w:rsid w:val="009B3629"/>
    <w:rsid w:val="009B4CCA"/>
    <w:rsid w:val="009B537C"/>
    <w:rsid w:val="009B5E3C"/>
    <w:rsid w:val="009C2475"/>
    <w:rsid w:val="009C2D2E"/>
    <w:rsid w:val="009C4A55"/>
    <w:rsid w:val="009C6C6A"/>
    <w:rsid w:val="009C75C5"/>
    <w:rsid w:val="009D6DDC"/>
    <w:rsid w:val="009E2BAC"/>
    <w:rsid w:val="009E564A"/>
    <w:rsid w:val="009E6DE5"/>
    <w:rsid w:val="009E783A"/>
    <w:rsid w:val="009F26B5"/>
    <w:rsid w:val="009F2F9D"/>
    <w:rsid w:val="009F36DF"/>
    <w:rsid w:val="009F6B39"/>
    <w:rsid w:val="00A01BD3"/>
    <w:rsid w:val="00A122FA"/>
    <w:rsid w:val="00A23A5C"/>
    <w:rsid w:val="00A2514D"/>
    <w:rsid w:val="00A255D1"/>
    <w:rsid w:val="00A3076A"/>
    <w:rsid w:val="00A308DC"/>
    <w:rsid w:val="00A30DCA"/>
    <w:rsid w:val="00A31D96"/>
    <w:rsid w:val="00A32C51"/>
    <w:rsid w:val="00A358CD"/>
    <w:rsid w:val="00A40734"/>
    <w:rsid w:val="00A415D8"/>
    <w:rsid w:val="00A42656"/>
    <w:rsid w:val="00A50967"/>
    <w:rsid w:val="00A514C8"/>
    <w:rsid w:val="00A52BDD"/>
    <w:rsid w:val="00A53FBE"/>
    <w:rsid w:val="00A60F31"/>
    <w:rsid w:val="00A626BD"/>
    <w:rsid w:val="00A70233"/>
    <w:rsid w:val="00A702C4"/>
    <w:rsid w:val="00A72C2C"/>
    <w:rsid w:val="00A74F44"/>
    <w:rsid w:val="00A763E4"/>
    <w:rsid w:val="00A766DD"/>
    <w:rsid w:val="00A77A4D"/>
    <w:rsid w:val="00A8180F"/>
    <w:rsid w:val="00A83197"/>
    <w:rsid w:val="00A84357"/>
    <w:rsid w:val="00A86130"/>
    <w:rsid w:val="00A86533"/>
    <w:rsid w:val="00A91A13"/>
    <w:rsid w:val="00A92E44"/>
    <w:rsid w:val="00A93549"/>
    <w:rsid w:val="00A95C05"/>
    <w:rsid w:val="00A960BA"/>
    <w:rsid w:val="00AA08FB"/>
    <w:rsid w:val="00AA1E45"/>
    <w:rsid w:val="00AA311A"/>
    <w:rsid w:val="00AA38B0"/>
    <w:rsid w:val="00AA45F0"/>
    <w:rsid w:val="00AA4747"/>
    <w:rsid w:val="00AA6F54"/>
    <w:rsid w:val="00AB13DF"/>
    <w:rsid w:val="00AB44E9"/>
    <w:rsid w:val="00AB495A"/>
    <w:rsid w:val="00AB57ED"/>
    <w:rsid w:val="00AB70AA"/>
    <w:rsid w:val="00AB73BD"/>
    <w:rsid w:val="00AC1CA1"/>
    <w:rsid w:val="00AC2BCD"/>
    <w:rsid w:val="00AC2D55"/>
    <w:rsid w:val="00AC2DCA"/>
    <w:rsid w:val="00AC3F50"/>
    <w:rsid w:val="00AC7A99"/>
    <w:rsid w:val="00AD07B3"/>
    <w:rsid w:val="00AD5F39"/>
    <w:rsid w:val="00AD6093"/>
    <w:rsid w:val="00AD6E8F"/>
    <w:rsid w:val="00AD73AB"/>
    <w:rsid w:val="00AD7E63"/>
    <w:rsid w:val="00AE0184"/>
    <w:rsid w:val="00AE1391"/>
    <w:rsid w:val="00AE17FE"/>
    <w:rsid w:val="00AE1E82"/>
    <w:rsid w:val="00AE3914"/>
    <w:rsid w:val="00AE51B9"/>
    <w:rsid w:val="00AE6C38"/>
    <w:rsid w:val="00AF0544"/>
    <w:rsid w:val="00AF6E2D"/>
    <w:rsid w:val="00AF7247"/>
    <w:rsid w:val="00B0165D"/>
    <w:rsid w:val="00B01893"/>
    <w:rsid w:val="00B02B9A"/>
    <w:rsid w:val="00B049A4"/>
    <w:rsid w:val="00B0526F"/>
    <w:rsid w:val="00B05871"/>
    <w:rsid w:val="00B06C3E"/>
    <w:rsid w:val="00B1015A"/>
    <w:rsid w:val="00B15A9C"/>
    <w:rsid w:val="00B16366"/>
    <w:rsid w:val="00B16851"/>
    <w:rsid w:val="00B173D2"/>
    <w:rsid w:val="00B21D71"/>
    <w:rsid w:val="00B2276E"/>
    <w:rsid w:val="00B22C9A"/>
    <w:rsid w:val="00B265FE"/>
    <w:rsid w:val="00B30EE1"/>
    <w:rsid w:val="00B319A3"/>
    <w:rsid w:val="00B31F34"/>
    <w:rsid w:val="00B34477"/>
    <w:rsid w:val="00B441E5"/>
    <w:rsid w:val="00B4750D"/>
    <w:rsid w:val="00B550B3"/>
    <w:rsid w:val="00B57B46"/>
    <w:rsid w:val="00B611C3"/>
    <w:rsid w:val="00B63574"/>
    <w:rsid w:val="00B65306"/>
    <w:rsid w:val="00B65331"/>
    <w:rsid w:val="00B65502"/>
    <w:rsid w:val="00B67692"/>
    <w:rsid w:val="00B726F1"/>
    <w:rsid w:val="00B72FFC"/>
    <w:rsid w:val="00B75CFC"/>
    <w:rsid w:val="00B760B9"/>
    <w:rsid w:val="00B76E9B"/>
    <w:rsid w:val="00B77FD6"/>
    <w:rsid w:val="00B8102D"/>
    <w:rsid w:val="00B82F46"/>
    <w:rsid w:val="00B83185"/>
    <w:rsid w:val="00B84A3C"/>
    <w:rsid w:val="00B84C8B"/>
    <w:rsid w:val="00B86053"/>
    <w:rsid w:val="00B860DA"/>
    <w:rsid w:val="00B92C2C"/>
    <w:rsid w:val="00B936A4"/>
    <w:rsid w:val="00B96841"/>
    <w:rsid w:val="00BA048B"/>
    <w:rsid w:val="00BA2596"/>
    <w:rsid w:val="00BA4788"/>
    <w:rsid w:val="00BB5915"/>
    <w:rsid w:val="00BB5BCE"/>
    <w:rsid w:val="00BB6826"/>
    <w:rsid w:val="00BB7E95"/>
    <w:rsid w:val="00BC01A0"/>
    <w:rsid w:val="00BC2780"/>
    <w:rsid w:val="00BC3FAB"/>
    <w:rsid w:val="00BC439B"/>
    <w:rsid w:val="00BC45A0"/>
    <w:rsid w:val="00BC4AD8"/>
    <w:rsid w:val="00BC59DE"/>
    <w:rsid w:val="00BC671A"/>
    <w:rsid w:val="00BD0989"/>
    <w:rsid w:val="00BD109B"/>
    <w:rsid w:val="00BD3083"/>
    <w:rsid w:val="00BD3625"/>
    <w:rsid w:val="00BD3A03"/>
    <w:rsid w:val="00BD7C1F"/>
    <w:rsid w:val="00BE09C7"/>
    <w:rsid w:val="00BE4F65"/>
    <w:rsid w:val="00BE50D0"/>
    <w:rsid w:val="00BE5CF9"/>
    <w:rsid w:val="00BF16F5"/>
    <w:rsid w:val="00BF1878"/>
    <w:rsid w:val="00BF2ACD"/>
    <w:rsid w:val="00BF42A7"/>
    <w:rsid w:val="00BF4755"/>
    <w:rsid w:val="00C02380"/>
    <w:rsid w:val="00C13372"/>
    <w:rsid w:val="00C14B0E"/>
    <w:rsid w:val="00C15668"/>
    <w:rsid w:val="00C15EC8"/>
    <w:rsid w:val="00C1661A"/>
    <w:rsid w:val="00C16B48"/>
    <w:rsid w:val="00C17B2B"/>
    <w:rsid w:val="00C26893"/>
    <w:rsid w:val="00C315D0"/>
    <w:rsid w:val="00C32244"/>
    <w:rsid w:val="00C35A54"/>
    <w:rsid w:val="00C35C34"/>
    <w:rsid w:val="00C36379"/>
    <w:rsid w:val="00C3660C"/>
    <w:rsid w:val="00C36DFB"/>
    <w:rsid w:val="00C37807"/>
    <w:rsid w:val="00C45BFA"/>
    <w:rsid w:val="00C46BEA"/>
    <w:rsid w:val="00C5120A"/>
    <w:rsid w:val="00C51898"/>
    <w:rsid w:val="00C5302C"/>
    <w:rsid w:val="00C54165"/>
    <w:rsid w:val="00C57D06"/>
    <w:rsid w:val="00C61B9C"/>
    <w:rsid w:val="00C62507"/>
    <w:rsid w:val="00C644C2"/>
    <w:rsid w:val="00C65BCA"/>
    <w:rsid w:val="00C6635C"/>
    <w:rsid w:val="00C66407"/>
    <w:rsid w:val="00C7004E"/>
    <w:rsid w:val="00C73A3A"/>
    <w:rsid w:val="00C7495B"/>
    <w:rsid w:val="00C76A6F"/>
    <w:rsid w:val="00C76B5B"/>
    <w:rsid w:val="00C77D30"/>
    <w:rsid w:val="00C8234D"/>
    <w:rsid w:val="00C825FF"/>
    <w:rsid w:val="00C8327B"/>
    <w:rsid w:val="00C83C48"/>
    <w:rsid w:val="00C84D99"/>
    <w:rsid w:val="00C86296"/>
    <w:rsid w:val="00C923E8"/>
    <w:rsid w:val="00C927DC"/>
    <w:rsid w:val="00C92946"/>
    <w:rsid w:val="00C931E7"/>
    <w:rsid w:val="00C95527"/>
    <w:rsid w:val="00C95F95"/>
    <w:rsid w:val="00C9605B"/>
    <w:rsid w:val="00CA46E3"/>
    <w:rsid w:val="00CA4EE9"/>
    <w:rsid w:val="00CA78C0"/>
    <w:rsid w:val="00CA7ED6"/>
    <w:rsid w:val="00CB18CF"/>
    <w:rsid w:val="00CB3BFE"/>
    <w:rsid w:val="00CB3D3C"/>
    <w:rsid w:val="00CB5551"/>
    <w:rsid w:val="00CB56A9"/>
    <w:rsid w:val="00CB71E4"/>
    <w:rsid w:val="00CC1204"/>
    <w:rsid w:val="00CC49C2"/>
    <w:rsid w:val="00CC780C"/>
    <w:rsid w:val="00CD07FE"/>
    <w:rsid w:val="00CD2774"/>
    <w:rsid w:val="00CD285D"/>
    <w:rsid w:val="00CD69E3"/>
    <w:rsid w:val="00CD7B7A"/>
    <w:rsid w:val="00CE01E0"/>
    <w:rsid w:val="00CE1ECC"/>
    <w:rsid w:val="00CE2563"/>
    <w:rsid w:val="00CE26AF"/>
    <w:rsid w:val="00CE2AD8"/>
    <w:rsid w:val="00CE2CF6"/>
    <w:rsid w:val="00CF2B13"/>
    <w:rsid w:val="00CF4A97"/>
    <w:rsid w:val="00CF63A7"/>
    <w:rsid w:val="00CF78BE"/>
    <w:rsid w:val="00D00D7C"/>
    <w:rsid w:val="00D05C53"/>
    <w:rsid w:val="00D076B0"/>
    <w:rsid w:val="00D111C9"/>
    <w:rsid w:val="00D13C95"/>
    <w:rsid w:val="00D16AA1"/>
    <w:rsid w:val="00D2026A"/>
    <w:rsid w:val="00D215F9"/>
    <w:rsid w:val="00D26825"/>
    <w:rsid w:val="00D271A3"/>
    <w:rsid w:val="00D35046"/>
    <w:rsid w:val="00D42796"/>
    <w:rsid w:val="00D44A59"/>
    <w:rsid w:val="00D45082"/>
    <w:rsid w:val="00D47A91"/>
    <w:rsid w:val="00D50923"/>
    <w:rsid w:val="00D513B3"/>
    <w:rsid w:val="00D51F89"/>
    <w:rsid w:val="00D52CD1"/>
    <w:rsid w:val="00D5474B"/>
    <w:rsid w:val="00D57CBA"/>
    <w:rsid w:val="00D61C7C"/>
    <w:rsid w:val="00D6334B"/>
    <w:rsid w:val="00D6337D"/>
    <w:rsid w:val="00D70FB4"/>
    <w:rsid w:val="00D71125"/>
    <w:rsid w:val="00D723CF"/>
    <w:rsid w:val="00D744BA"/>
    <w:rsid w:val="00D75531"/>
    <w:rsid w:val="00D765B2"/>
    <w:rsid w:val="00D81169"/>
    <w:rsid w:val="00D83042"/>
    <w:rsid w:val="00D834C8"/>
    <w:rsid w:val="00D83E02"/>
    <w:rsid w:val="00D8495A"/>
    <w:rsid w:val="00D85353"/>
    <w:rsid w:val="00D860CA"/>
    <w:rsid w:val="00D861F0"/>
    <w:rsid w:val="00D862FE"/>
    <w:rsid w:val="00D8666A"/>
    <w:rsid w:val="00D86DB4"/>
    <w:rsid w:val="00D90A32"/>
    <w:rsid w:val="00D92920"/>
    <w:rsid w:val="00D92F9C"/>
    <w:rsid w:val="00D93B04"/>
    <w:rsid w:val="00D94AEF"/>
    <w:rsid w:val="00DA35D6"/>
    <w:rsid w:val="00DA3E9F"/>
    <w:rsid w:val="00DA6E62"/>
    <w:rsid w:val="00DB1E06"/>
    <w:rsid w:val="00DB2998"/>
    <w:rsid w:val="00DB5A9C"/>
    <w:rsid w:val="00DB6D84"/>
    <w:rsid w:val="00DB7745"/>
    <w:rsid w:val="00DC0208"/>
    <w:rsid w:val="00DC0B0D"/>
    <w:rsid w:val="00DC13CC"/>
    <w:rsid w:val="00DC232A"/>
    <w:rsid w:val="00DC2FEA"/>
    <w:rsid w:val="00DE3AF1"/>
    <w:rsid w:val="00DE7A49"/>
    <w:rsid w:val="00DE7EAC"/>
    <w:rsid w:val="00DF5912"/>
    <w:rsid w:val="00DF5B8F"/>
    <w:rsid w:val="00DF632B"/>
    <w:rsid w:val="00E03BAD"/>
    <w:rsid w:val="00E04D9E"/>
    <w:rsid w:val="00E11700"/>
    <w:rsid w:val="00E11A3A"/>
    <w:rsid w:val="00E11F06"/>
    <w:rsid w:val="00E13E62"/>
    <w:rsid w:val="00E17106"/>
    <w:rsid w:val="00E175EA"/>
    <w:rsid w:val="00E20783"/>
    <w:rsid w:val="00E20C17"/>
    <w:rsid w:val="00E247E8"/>
    <w:rsid w:val="00E27900"/>
    <w:rsid w:val="00E31983"/>
    <w:rsid w:val="00E33384"/>
    <w:rsid w:val="00E349B6"/>
    <w:rsid w:val="00E35D91"/>
    <w:rsid w:val="00E40063"/>
    <w:rsid w:val="00E40D89"/>
    <w:rsid w:val="00E430D2"/>
    <w:rsid w:val="00E44053"/>
    <w:rsid w:val="00E441A5"/>
    <w:rsid w:val="00E462B1"/>
    <w:rsid w:val="00E47611"/>
    <w:rsid w:val="00E520BA"/>
    <w:rsid w:val="00E562C2"/>
    <w:rsid w:val="00E56759"/>
    <w:rsid w:val="00E56AA3"/>
    <w:rsid w:val="00E60327"/>
    <w:rsid w:val="00E60C16"/>
    <w:rsid w:val="00E61E53"/>
    <w:rsid w:val="00E6232D"/>
    <w:rsid w:val="00E626A8"/>
    <w:rsid w:val="00E63662"/>
    <w:rsid w:val="00E64F09"/>
    <w:rsid w:val="00E64F42"/>
    <w:rsid w:val="00E65152"/>
    <w:rsid w:val="00E66739"/>
    <w:rsid w:val="00E7264E"/>
    <w:rsid w:val="00E735B4"/>
    <w:rsid w:val="00E73B7B"/>
    <w:rsid w:val="00E74070"/>
    <w:rsid w:val="00E74583"/>
    <w:rsid w:val="00E77E4D"/>
    <w:rsid w:val="00E80480"/>
    <w:rsid w:val="00E806CE"/>
    <w:rsid w:val="00E83415"/>
    <w:rsid w:val="00E86A22"/>
    <w:rsid w:val="00E87DB0"/>
    <w:rsid w:val="00E91D01"/>
    <w:rsid w:val="00E95B79"/>
    <w:rsid w:val="00E95D9F"/>
    <w:rsid w:val="00E96F69"/>
    <w:rsid w:val="00E973E9"/>
    <w:rsid w:val="00EA121D"/>
    <w:rsid w:val="00EA58F0"/>
    <w:rsid w:val="00EA5F6D"/>
    <w:rsid w:val="00EB0F9E"/>
    <w:rsid w:val="00EB43AB"/>
    <w:rsid w:val="00EB6E13"/>
    <w:rsid w:val="00EC042D"/>
    <w:rsid w:val="00EC1F55"/>
    <w:rsid w:val="00EC6CFA"/>
    <w:rsid w:val="00ED1EF9"/>
    <w:rsid w:val="00ED3AF4"/>
    <w:rsid w:val="00ED5667"/>
    <w:rsid w:val="00EE1D83"/>
    <w:rsid w:val="00EE2F1A"/>
    <w:rsid w:val="00EE6AAD"/>
    <w:rsid w:val="00EE756D"/>
    <w:rsid w:val="00EF0ABA"/>
    <w:rsid w:val="00EF204E"/>
    <w:rsid w:val="00F028F1"/>
    <w:rsid w:val="00F02B33"/>
    <w:rsid w:val="00F030CF"/>
    <w:rsid w:val="00F0632D"/>
    <w:rsid w:val="00F10A02"/>
    <w:rsid w:val="00F1230E"/>
    <w:rsid w:val="00F134DC"/>
    <w:rsid w:val="00F13E31"/>
    <w:rsid w:val="00F159A7"/>
    <w:rsid w:val="00F202F5"/>
    <w:rsid w:val="00F30A70"/>
    <w:rsid w:val="00F36BFC"/>
    <w:rsid w:val="00F47793"/>
    <w:rsid w:val="00F509BA"/>
    <w:rsid w:val="00F55F14"/>
    <w:rsid w:val="00F56FEC"/>
    <w:rsid w:val="00F6349C"/>
    <w:rsid w:val="00F6779D"/>
    <w:rsid w:val="00F7108B"/>
    <w:rsid w:val="00F77C04"/>
    <w:rsid w:val="00F817F7"/>
    <w:rsid w:val="00F8360E"/>
    <w:rsid w:val="00F855C8"/>
    <w:rsid w:val="00F87D21"/>
    <w:rsid w:val="00F917A5"/>
    <w:rsid w:val="00F93B4F"/>
    <w:rsid w:val="00F9406A"/>
    <w:rsid w:val="00FA00D2"/>
    <w:rsid w:val="00FA29FA"/>
    <w:rsid w:val="00FA2DBF"/>
    <w:rsid w:val="00FA5E2C"/>
    <w:rsid w:val="00FA68E0"/>
    <w:rsid w:val="00FB1DE8"/>
    <w:rsid w:val="00FB2B28"/>
    <w:rsid w:val="00FC10DF"/>
    <w:rsid w:val="00FC1BC8"/>
    <w:rsid w:val="00FC4E7D"/>
    <w:rsid w:val="00FC598D"/>
    <w:rsid w:val="00FC59CF"/>
    <w:rsid w:val="00FC6FCC"/>
    <w:rsid w:val="00FD3916"/>
    <w:rsid w:val="00FD68BB"/>
    <w:rsid w:val="00FE2E0E"/>
    <w:rsid w:val="00FE786C"/>
    <w:rsid w:val="00FF0949"/>
    <w:rsid w:val="00FF0F8C"/>
    <w:rsid w:val="00FF2AC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5C6"/>
    <w:pPr>
      <w:spacing w:after="200" w:line="276" w:lineRule="auto"/>
    </w:pPr>
    <w:rPr>
      <w:sz w:val="22"/>
      <w:szCs w:val="22"/>
      <w:lang w:eastAsia="en-US"/>
    </w:rPr>
  </w:style>
  <w:style w:type="paragraph" w:styleId="Naslov1">
    <w:name w:val="heading 1"/>
    <w:basedOn w:val="Normal"/>
    <w:next w:val="Normal"/>
    <w:link w:val="Naslov1Char"/>
    <w:qFormat/>
    <w:rsid w:val="0067680A"/>
    <w:pPr>
      <w:keepNext/>
      <w:spacing w:after="0" w:line="240" w:lineRule="auto"/>
      <w:jc w:val="center"/>
      <w:outlineLvl w:val="0"/>
    </w:pPr>
    <w:rPr>
      <w:rFonts w:ascii="Arial" w:eastAsia="Times New Roman" w:hAnsi="Arial"/>
      <w:b/>
      <w:bCs/>
      <w:sz w:val="32"/>
      <w:szCs w:val="24"/>
      <w:lang w:val="x-none" w:eastAsia="x-none"/>
    </w:rPr>
  </w:style>
  <w:style w:type="paragraph" w:styleId="Naslov2">
    <w:name w:val="heading 2"/>
    <w:basedOn w:val="Normal"/>
    <w:next w:val="Normal"/>
    <w:link w:val="Naslov2Char"/>
    <w:uiPriority w:val="9"/>
    <w:unhideWhenUsed/>
    <w:qFormat/>
    <w:rsid w:val="009443C6"/>
    <w:pPr>
      <w:keepNext/>
      <w:spacing w:after="60" w:line="240" w:lineRule="auto"/>
      <w:outlineLvl w:val="1"/>
    </w:pPr>
    <w:rPr>
      <w:rFonts w:ascii="Cambria" w:eastAsia="Times New Roman" w:hAnsi="Cambria"/>
      <w:b/>
      <w:bCs/>
      <w:i/>
      <w:iCs/>
      <w:sz w:val="24"/>
      <w:szCs w:val="28"/>
    </w:rPr>
  </w:style>
  <w:style w:type="paragraph" w:styleId="Naslov3">
    <w:name w:val="heading 3"/>
    <w:basedOn w:val="Normal"/>
    <w:next w:val="Normal"/>
    <w:link w:val="Naslov3Char"/>
    <w:uiPriority w:val="9"/>
    <w:unhideWhenUsed/>
    <w:qFormat/>
    <w:rsid w:val="009443C6"/>
    <w:pPr>
      <w:keepNext/>
      <w:keepLines/>
      <w:spacing w:after="120" w:line="240" w:lineRule="auto"/>
      <w:outlineLvl w:val="2"/>
    </w:pPr>
    <w:rPr>
      <w:rFonts w:asciiTheme="minorHAnsi" w:eastAsiaTheme="majorEastAsia" w:hAnsiTheme="minorHAnsi" w:cstheme="majorBidi"/>
      <w:b/>
      <w:bCs/>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67680A"/>
    <w:rPr>
      <w:rFonts w:ascii="Arial" w:eastAsia="Times New Roman" w:hAnsi="Arial" w:cs="Arial"/>
      <w:b/>
      <w:bCs/>
      <w:sz w:val="32"/>
      <w:szCs w:val="24"/>
    </w:rPr>
  </w:style>
  <w:style w:type="paragraph" w:styleId="Zaglavlje">
    <w:name w:val="header"/>
    <w:basedOn w:val="Normal"/>
    <w:link w:val="ZaglavljeChar"/>
    <w:unhideWhenUsed/>
    <w:rsid w:val="00F0632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0632D"/>
  </w:style>
  <w:style w:type="paragraph" w:styleId="Podnoje">
    <w:name w:val="footer"/>
    <w:basedOn w:val="Normal"/>
    <w:link w:val="PodnojeChar"/>
    <w:uiPriority w:val="99"/>
    <w:unhideWhenUsed/>
    <w:rsid w:val="00F0632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0632D"/>
  </w:style>
  <w:style w:type="table" w:styleId="Reetkatablice">
    <w:name w:val="Table Grid"/>
    <w:basedOn w:val="Obinatablica"/>
    <w:uiPriority w:val="59"/>
    <w:rsid w:val="00F063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626BD"/>
    <w:pPr>
      <w:autoSpaceDE w:val="0"/>
      <w:autoSpaceDN w:val="0"/>
      <w:adjustRightInd w:val="0"/>
    </w:pPr>
    <w:rPr>
      <w:rFonts w:ascii="Arial" w:hAnsi="Arial" w:cs="Arial"/>
      <w:color w:val="000000"/>
      <w:sz w:val="24"/>
      <w:szCs w:val="24"/>
    </w:rPr>
  </w:style>
  <w:style w:type="paragraph" w:styleId="Bezproreda">
    <w:name w:val="No Spacing"/>
    <w:uiPriority w:val="1"/>
    <w:qFormat/>
    <w:rsid w:val="00A01BD3"/>
    <w:rPr>
      <w:sz w:val="22"/>
      <w:szCs w:val="22"/>
      <w:lang w:eastAsia="en-US"/>
    </w:rPr>
  </w:style>
  <w:style w:type="paragraph" w:styleId="Podnaslov">
    <w:name w:val="Subtitle"/>
    <w:basedOn w:val="Normal"/>
    <w:link w:val="PodnaslovChar"/>
    <w:qFormat/>
    <w:rsid w:val="007C4B48"/>
    <w:pPr>
      <w:spacing w:after="0" w:line="240" w:lineRule="auto"/>
      <w:jc w:val="center"/>
    </w:pPr>
    <w:rPr>
      <w:rFonts w:ascii="Arial" w:eastAsia="Times New Roman" w:hAnsi="Arial"/>
      <w:b/>
      <w:sz w:val="28"/>
      <w:szCs w:val="20"/>
      <w:lang w:val="x-none" w:eastAsia="x-none"/>
    </w:rPr>
  </w:style>
  <w:style w:type="character" w:customStyle="1" w:styleId="PodnaslovChar">
    <w:name w:val="Podnaslov Char"/>
    <w:link w:val="Podnaslov"/>
    <w:rsid w:val="007C4B48"/>
    <w:rPr>
      <w:rFonts w:ascii="Arial" w:eastAsia="Times New Roman" w:hAnsi="Arial"/>
      <w:b/>
      <w:sz w:val="28"/>
    </w:rPr>
  </w:style>
  <w:style w:type="paragraph" w:styleId="Tekstbalonia">
    <w:name w:val="Balloon Text"/>
    <w:basedOn w:val="Normal"/>
    <w:link w:val="TekstbaloniaChar"/>
    <w:uiPriority w:val="99"/>
    <w:semiHidden/>
    <w:unhideWhenUsed/>
    <w:rsid w:val="006B0E7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6B0E7A"/>
    <w:rPr>
      <w:rFonts w:ascii="Tahoma" w:hAnsi="Tahoma" w:cs="Tahoma"/>
      <w:sz w:val="16"/>
      <w:szCs w:val="16"/>
      <w:lang w:eastAsia="en-US"/>
    </w:rPr>
  </w:style>
  <w:style w:type="paragraph" w:customStyle="1" w:styleId="malinaslov">
    <w:name w:val="mali_naslov"/>
    <w:basedOn w:val="Normal"/>
    <w:rsid w:val="00575B46"/>
    <w:pPr>
      <w:spacing w:after="0" w:line="240" w:lineRule="auto"/>
    </w:pPr>
    <w:rPr>
      <w:rFonts w:ascii="Verdana" w:eastAsia="Times New Roman" w:hAnsi="Verdana"/>
      <w:b/>
      <w:bCs/>
      <w:sz w:val="26"/>
      <w:szCs w:val="26"/>
      <w:lang w:eastAsia="hr-HR"/>
    </w:rPr>
  </w:style>
  <w:style w:type="paragraph" w:customStyle="1" w:styleId="a">
    <w:name w:val="*"/>
    <w:basedOn w:val="Normal"/>
    <w:rsid w:val="00575B46"/>
    <w:pPr>
      <w:spacing w:after="0" w:line="240" w:lineRule="auto"/>
    </w:pPr>
    <w:rPr>
      <w:rFonts w:ascii="Verdana" w:eastAsia="Times New Roman" w:hAnsi="Verdana"/>
      <w:sz w:val="24"/>
      <w:szCs w:val="24"/>
      <w:lang w:eastAsia="hr-HR"/>
    </w:rPr>
  </w:style>
  <w:style w:type="paragraph" w:customStyle="1" w:styleId="11pt">
    <w:name w:val="11pt"/>
    <w:basedOn w:val="Normal"/>
    <w:rsid w:val="00575B46"/>
    <w:pPr>
      <w:spacing w:after="0" w:line="240" w:lineRule="auto"/>
    </w:pPr>
    <w:rPr>
      <w:rFonts w:ascii="Verdana" w:eastAsia="Times New Roman" w:hAnsi="Verdana"/>
      <w:lang w:eastAsia="hr-HR"/>
    </w:rPr>
  </w:style>
  <w:style w:type="paragraph" w:customStyle="1" w:styleId="3pt">
    <w:name w:val="3pt"/>
    <w:basedOn w:val="Normal"/>
    <w:rsid w:val="00575B46"/>
    <w:pPr>
      <w:spacing w:after="0" w:line="240" w:lineRule="auto"/>
    </w:pPr>
    <w:rPr>
      <w:rFonts w:ascii="Verdana" w:eastAsia="Times New Roman" w:hAnsi="Verdana"/>
      <w:sz w:val="6"/>
      <w:szCs w:val="6"/>
      <w:lang w:eastAsia="hr-HR"/>
    </w:rPr>
  </w:style>
  <w:style w:type="paragraph" w:customStyle="1" w:styleId="10pt">
    <w:name w:val="10pt"/>
    <w:basedOn w:val="Normal"/>
    <w:rsid w:val="00575B46"/>
    <w:pPr>
      <w:spacing w:after="0" w:line="240" w:lineRule="auto"/>
    </w:pPr>
    <w:rPr>
      <w:rFonts w:ascii="Verdana" w:eastAsia="Times New Roman" w:hAnsi="Verdana"/>
      <w:sz w:val="20"/>
      <w:szCs w:val="20"/>
      <w:lang w:eastAsia="hr-HR"/>
    </w:rPr>
  </w:style>
  <w:style w:type="paragraph" w:styleId="StandardWeb">
    <w:name w:val="Normal (Web)"/>
    <w:basedOn w:val="Normal"/>
    <w:uiPriority w:val="99"/>
    <w:unhideWhenUsed/>
    <w:rsid w:val="00575B46"/>
    <w:pPr>
      <w:spacing w:after="0" w:line="240" w:lineRule="auto"/>
    </w:pPr>
    <w:rPr>
      <w:rFonts w:ascii="Verdana" w:eastAsia="Times New Roman" w:hAnsi="Verdana"/>
      <w:sz w:val="24"/>
      <w:szCs w:val="24"/>
      <w:lang w:eastAsia="hr-HR"/>
    </w:rPr>
  </w:style>
  <w:style w:type="paragraph" w:customStyle="1" w:styleId="11ptbold">
    <w:name w:val="11ptbold"/>
    <w:basedOn w:val="Normal"/>
    <w:rsid w:val="00575B46"/>
    <w:pPr>
      <w:spacing w:after="0" w:line="240" w:lineRule="auto"/>
    </w:pPr>
    <w:rPr>
      <w:rFonts w:ascii="Verdana" w:eastAsia="Times New Roman" w:hAnsi="Verdana"/>
      <w:b/>
      <w:bCs/>
      <w:lang w:eastAsia="hr-HR"/>
    </w:rPr>
  </w:style>
  <w:style w:type="paragraph" w:customStyle="1" w:styleId="10ptbold">
    <w:name w:val="10ptbold"/>
    <w:basedOn w:val="Normal"/>
    <w:rsid w:val="00575B46"/>
    <w:pPr>
      <w:spacing w:after="0" w:line="240" w:lineRule="auto"/>
    </w:pPr>
    <w:rPr>
      <w:rFonts w:ascii="Verdana" w:eastAsia="Times New Roman" w:hAnsi="Verdana"/>
      <w:b/>
      <w:bCs/>
      <w:sz w:val="20"/>
      <w:szCs w:val="20"/>
      <w:lang w:eastAsia="hr-HR"/>
    </w:rPr>
  </w:style>
  <w:style w:type="paragraph" w:customStyle="1" w:styleId="podnaslov0">
    <w:name w:val="podnaslov"/>
    <w:basedOn w:val="Normal"/>
    <w:rsid w:val="00575B46"/>
    <w:pPr>
      <w:spacing w:after="0" w:line="240" w:lineRule="auto"/>
    </w:pPr>
    <w:rPr>
      <w:rFonts w:ascii="Verdana" w:eastAsia="Times New Roman" w:hAnsi="Verdana"/>
      <w:b/>
      <w:bCs/>
      <w:sz w:val="24"/>
      <w:szCs w:val="24"/>
      <w:lang w:eastAsia="hr-HR"/>
    </w:rPr>
  </w:style>
  <w:style w:type="paragraph" w:customStyle="1" w:styleId="9ptbold">
    <w:name w:val="9ptbold"/>
    <w:basedOn w:val="Normal"/>
    <w:rsid w:val="00575B46"/>
    <w:pPr>
      <w:spacing w:after="0" w:line="240" w:lineRule="auto"/>
    </w:pPr>
    <w:rPr>
      <w:rFonts w:ascii="Verdana" w:eastAsia="Times New Roman" w:hAnsi="Verdana"/>
      <w:b/>
      <w:bCs/>
      <w:sz w:val="18"/>
      <w:szCs w:val="18"/>
      <w:lang w:eastAsia="hr-HR"/>
    </w:rPr>
  </w:style>
  <w:style w:type="paragraph" w:customStyle="1" w:styleId="9pt">
    <w:name w:val="9pt"/>
    <w:basedOn w:val="Normal"/>
    <w:rsid w:val="00575B46"/>
    <w:pPr>
      <w:spacing w:after="0" w:line="240" w:lineRule="auto"/>
    </w:pPr>
    <w:rPr>
      <w:rFonts w:ascii="Verdana" w:eastAsia="Times New Roman" w:hAnsi="Verdana"/>
      <w:sz w:val="18"/>
      <w:szCs w:val="18"/>
      <w:lang w:eastAsia="hr-HR"/>
    </w:rPr>
  </w:style>
  <w:style w:type="paragraph" w:customStyle="1" w:styleId="8pt">
    <w:name w:val="8pt"/>
    <w:basedOn w:val="Normal"/>
    <w:rsid w:val="00575B46"/>
    <w:pPr>
      <w:spacing w:after="0" w:line="240" w:lineRule="auto"/>
    </w:pPr>
    <w:rPr>
      <w:rFonts w:ascii="Verdana" w:eastAsia="Times New Roman" w:hAnsi="Verdana"/>
      <w:sz w:val="16"/>
      <w:szCs w:val="16"/>
      <w:lang w:eastAsia="hr-HR"/>
    </w:rPr>
  </w:style>
  <w:style w:type="paragraph" w:customStyle="1" w:styleId="8ptbold">
    <w:name w:val="8ptbold"/>
    <w:basedOn w:val="Normal"/>
    <w:rsid w:val="00575B46"/>
    <w:pPr>
      <w:spacing w:after="0" w:line="240" w:lineRule="auto"/>
    </w:pPr>
    <w:rPr>
      <w:rFonts w:ascii="Verdana" w:eastAsia="Times New Roman" w:hAnsi="Verdana"/>
      <w:b/>
      <w:bCs/>
      <w:sz w:val="16"/>
      <w:szCs w:val="16"/>
      <w:lang w:eastAsia="hr-HR"/>
    </w:rPr>
  </w:style>
  <w:style w:type="paragraph" w:customStyle="1" w:styleId="12pt">
    <w:name w:val="12pt"/>
    <w:basedOn w:val="Normal"/>
    <w:rsid w:val="00575B46"/>
    <w:pPr>
      <w:spacing w:after="0" w:line="240" w:lineRule="auto"/>
    </w:pPr>
    <w:rPr>
      <w:rFonts w:ascii="Verdana" w:eastAsia="Times New Roman" w:hAnsi="Verdana"/>
      <w:sz w:val="24"/>
      <w:szCs w:val="24"/>
      <w:lang w:eastAsia="hr-HR"/>
    </w:rPr>
  </w:style>
  <w:style w:type="paragraph" w:customStyle="1" w:styleId="5pt">
    <w:name w:val="5pt"/>
    <w:basedOn w:val="Normal"/>
    <w:rsid w:val="00575B46"/>
    <w:pPr>
      <w:spacing w:after="0" w:line="240" w:lineRule="auto"/>
    </w:pPr>
    <w:rPr>
      <w:rFonts w:ascii="Verdana" w:eastAsia="Times New Roman" w:hAnsi="Verdana"/>
      <w:sz w:val="10"/>
      <w:szCs w:val="10"/>
      <w:lang w:eastAsia="hr-HR"/>
    </w:rPr>
  </w:style>
  <w:style w:type="paragraph" w:styleId="Tijeloteksta2">
    <w:name w:val="Body Text 2"/>
    <w:basedOn w:val="Normal"/>
    <w:link w:val="Tijeloteksta2Char"/>
    <w:rsid w:val="006666CE"/>
    <w:pPr>
      <w:suppressAutoHyphens/>
      <w:spacing w:after="0" w:line="240" w:lineRule="auto"/>
      <w:jc w:val="both"/>
    </w:pPr>
    <w:rPr>
      <w:rFonts w:ascii="Times New Roman" w:eastAsia="Times New Roman" w:hAnsi="Times New Roman"/>
      <w:szCs w:val="20"/>
      <w:lang w:eastAsia="zh-CN"/>
    </w:rPr>
  </w:style>
  <w:style w:type="character" w:customStyle="1" w:styleId="Tijeloteksta2Char">
    <w:name w:val="Tijelo teksta 2 Char"/>
    <w:link w:val="Tijeloteksta2"/>
    <w:rsid w:val="006666CE"/>
    <w:rPr>
      <w:rFonts w:ascii="Times New Roman" w:eastAsia="Times New Roman" w:hAnsi="Times New Roman"/>
      <w:sz w:val="22"/>
      <w:lang w:eastAsia="zh-CN"/>
    </w:rPr>
  </w:style>
  <w:style w:type="character" w:customStyle="1" w:styleId="Naslov2Char">
    <w:name w:val="Naslov 2 Char"/>
    <w:link w:val="Naslov2"/>
    <w:uiPriority w:val="9"/>
    <w:rsid w:val="009443C6"/>
    <w:rPr>
      <w:rFonts w:ascii="Cambria" w:eastAsia="Times New Roman" w:hAnsi="Cambria"/>
      <w:b/>
      <w:bCs/>
      <w:i/>
      <w:iCs/>
      <w:sz w:val="24"/>
      <w:szCs w:val="28"/>
      <w:lang w:eastAsia="en-US"/>
    </w:rPr>
  </w:style>
  <w:style w:type="table" w:styleId="Svijetlosjenanje">
    <w:name w:val="Light Shading"/>
    <w:basedOn w:val="Obinatablica"/>
    <w:uiPriority w:val="60"/>
    <w:rsid w:val="00D8666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Odlomakpopisa">
    <w:name w:val="List Paragraph"/>
    <w:basedOn w:val="Normal"/>
    <w:uiPriority w:val="34"/>
    <w:qFormat/>
    <w:rsid w:val="008D09E7"/>
    <w:pPr>
      <w:ind w:left="720"/>
      <w:contextualSpacing/>
    </w:pPr>
  </w:style>
  <w:style w:type="paragraph" w:customStyle="1" w:styleId="naslov">
    <w:name w:val="naslov"/>
    <w:basedOn w:val="Normal"/>
    <w:rsid w:val="008D09E7"/>
    <w:pPr>
      <w:spacing w:after="0" w:line="240" w:lineRule="auto"/>
    </w:pPr>
    <w:rPr>
      <w:rFonts w:ascii="Verdana" w:eastAsia="Times New Roman" w:hAnsi="Verdana"/>
      <w:sz w:val="32"/>
      <w:szCs w:val="32"/>
      <w:lang w:eastAsia="hr-HR"/>
    </w:rPr>
  </w:style>
  <w:style w:type="paragraph" w:customStyle="1" w:styleId="sredina">
    <w:name w:val="sredina"/>
    <w:basedOn w:val="Normal"/>
    <w:rsid w:val="008D09E7"/>
    <w:pPr>
      <w:spacing w:after="0" w:line="240" w:lineRule="auto"/>
      <w:jc w:val="center"/>
    </w:pPr>
    <w:rPr>
      <w:rFonts w:ascii="Verdana" w:eastAsia="Times New Roman" w:hAnsi="Verdana"/>
      <w:sz w:val="24"/>
      <w:szCs w:val="24"/>
      <w:lang w:eastAsia="hr-HR"/>
    </w:rPr>
  </w:style>
  <w:style w:type="paragraph" w:customStyle="1" w:styleId="desno">
    <w:name w:val="desno"/>
    <w:basedOn w:val="Normal"/>
    <w:rsid w:val="008D09E7"/>
    <w:pPr>
      <w:spacing w:after="0" w:line="240" w:lineRule="auto"/>
      <w:jc w:val="right"/>
    </w:pPr>
    <w:rPr>
      <w:rFonts w:ascii="Verdana" w:eastAsia="Times New Roman" w:hAnsi="Verdana"/>
      <w:sz w:val="24"/>
      <w:szCs w:val="24"/>
      <w:lang w:eastAsia="hr-HR"/>
    </w:rPr>
  </w:style>
  <w:style w:type="paragraph" w:customStyle="1" w:styleId="9ptdesno">
    <w:name w:val="9ptdesno"/>
    <w:basedOn w:val="Normal"/>
    <w:rsid w:val="008D09E7"/>
    <w:pPr>
      <w:spacing w:after="0" w:line="240" w:lineRule="auto"/>
      <w:jc w:val="right"/>
    </w:pPr>
    <w:rPr>
      <w:rFonts w:ascii="Verdana" w:eastAsia="Times New Roman" w:hAnsi="Verdana"/>
      <w:sz w:val="18"/>
      <w:szCs w:val="18"/>
      <w:lang w:eastAsia="hr-HR"/>
    </w:rPr>
  </w:style>
  <w:style w:type="paragraph" w:customStyle="1" w:styleId="bold">
    <w:name w:val="bold"/>
    <w:basedOn w:val="Normal"/>
    <w:rsid w:val="008D09E7"/>
    <w:pPr>
      <w:spacing w:after="0" w:line="240" w:lineRule="auto"/>
    </w:pPr>
    <w:rPr>
      <w:rFonts w:ascii="Verdana" w:eastAsia="Times New Roman" w:hAnsi="Verdana"/>
      <w:b/>
      <w:bCs/>
      <w:sz w:val="24"/>
      <w:szCs w:val="24"/>
      <w:lang w:eastAsia="hr-HR"/>
    </w:rPr>
  </w:style>
  <w:style w:type="paragraph" w:customStyle="1" w:styleId="boldundeline">
    <w:name w:val="bold_undeline"/>
    <w:basedOn w:val="Normal"/>
    <w:rsid w:val="008D09E7"/>
    <w:pPr>
      <w:spacing w:after="0" w:line="240" w:lineRule="auto"/>
    </w:pPr>
    <w:rPr>
      <w:rFonts w:ascii="Verdana" w:eastAsia="Times New Roman" w:hAnsi="Verdana"/>
      <w:b/>
      <w:bCs/>
      <w:sz w:val="20"/>
      <w:szCs w:val="20"/>
      <w:u w:val="single"/>
      <w:lang w:eastAsia="hr-HR"/>
    </w:rPr>
  </w:style>
  <w:style w:type="paragraph" w:customStyle="1" w:styleId="velikinaslov">
    <w:name w:val="veliki_naslov"/>
    <w:basedOn w:val="Normal"/>
    <w:rsid w:val="008D09E7"/>
    <w:pPr>
      <w:spacing w:after="0" w:line="240" w:lineRule="auto"/>
    </w:pPr>
    <w:rPr>
      <w:rFonts w:ascii="Verdana" w:eastAsia="Times New Roman" w:hAnsi="Verdana"/>
      <w:b/>
      <w:bCs/>
      <w:sz w:val="32"/>
      <w:szCs w:val="32"/>
      <w:lang w:eastAsia="hr-HR"/>
    </w:rPr>
  </w:style>
  <w:style w:type="numbering" w:customStyle="1" w:styleId="NoList1">
    <w:name w:val="No List1"/>
    <w:next w:val="Bezpopisa"/>
    <w:uiPriority w:val="99"/>
    <w:semiHidden/>
    <w:unhideWhenUsed/>
    <w:rsid w:val="008D09E7"/>
  </w:style>
  <w:style w:type="character" w:styleId="Hiperveza">
    <w:name w:val="Hyperlink"/>
    <w:uiPriority w:val="99"/>
    <w:unhideWhenUsed/>
    <w:rsid w:val="008D09E7"/>
    <w:rPr>
      <w:strike w:val="0"/>
      <w:dstrike w:val="0"/>
      <w:color w:val="000000"/>
      <w:u w:val="none"/>
      <w:effect w:val="none"/>
    </w:rPr>
  </w:style>
  <w:style w:type="character" w:styleId="SlijeenaHiperveza">
    <w:name w:val="FollowedHyperlink"/>
    <w:uiPriority w:val="99"/>
    <w:semiHidden/>
    <w:unhideWhenUsed/>
    <w:rsid w:val="008D09E7"/>
    <w:rPr>
      <w:strike w:val="0"/>
      <w:dstrike w:val="0"/>
      <w:color w:val="000000"/>
      <w:u w:val="none"/>
      <w:effect w:val="none"/>
    </w:rPr>
  </w:style>
  <w:style w:type="paragraph" w:styleId="Tijeloteksta">
    <w:name w:val="Body Text"/>
    <w:basedOn w:val="Normal"/>
    <w:link w:val="TijelotekstaChar"/>
    <w:uiPriority w:val="99"/>
    <w:semiHidden/>
    <w:unhideWhenUsed/>
    <w:rsid w:val="008D09E7"/>
    <w:pPr>
      <w:spacing w:after="120"/>
    </w:pPr>
  </w:style>
  <w:style w:type="character" w:customStyle="1" w:styleId="TijelotekstaChar">
    <w:name w:val="Tijelo teksta Char"/>
    <w:link w:val="Tijeloteksta"/>
    <w:uiPriority w:val="99"/>
    <w:semiHidden/>
    <w:rsid w:val="008D09E7"/>
    <w:rPr>
      <w:sz w:val="22"/>
      <w:szCs w:val="22"/>
      <w:lang w:eastAsia="en-US"/>
    </w:rPr>
  </w:style>
  <w:style w:type="paragraph" w:styleId="Tijeloteksta3">
    <w:name w:val="Body Text 3"/>
    <w:basedOn w:val="Normal"/>
    <w:link w:val="Tijeloteksta3Char"/>
    <w:uiPriority w:val="99"/>
    <w:semiHidden/>
    <w:unhideWhenUsed/>
    <w:rsid w:val="008D09E7"/>
    <w:pPr>
      <w:spacing w:after="120"/>
    </w:pPr>
    <w:rPr>
      <w:sz w:val="16"/>
      <w:szCs w:val="16"/>
    </w:rPr>
  </w:style>
  <w:style w:type="character" w:customStyle="1" w:styleId="Tijeloteksta3Char">
    <w:name w:val="Tijelo teksta 3 Char"/>
    <w:link w:val="Tijeloteksta3"/>
    <w:uiPriority w:val="99"/>
    <w:semiHidden/>
    <w:rsid w:val="008D09E7"/>
    <w:rPr>
      <w:sz w:val="16"/>
      <w:szCs w:val="16"/>
      <w:lang w:eastAsia="en-US"/>
    </w:rPr>
  </w:style>
  <w:style w:type="numbering" w:customStyle="1" w:styleId="Bezpopisa1">
    <w:name w:val="Bez popisa1"/>
    <w:next w:val="Bezpopisa"/>
    <w:uiPriority w:val="99"/>
    <w:semiHidden/>
    <w:unhideWhenUsed/>
    <w:rsid w:val="008D09E7"/>
  </w:style>
  <w:style w:type="paragraph" w:customStyle="1" w:styleId="tekst">
    <w:name w:val="tekst"/>
    <w:basedOn w:val="Normal"/>
    <w:rsid w:val="00152D56"/>
    <w:pPr>
      <w:spacing w:after="0" w:line="240" w:lineRule="auto"/>
      <w:jc w:val="both"/>
    </w:pPr>
    <w:rPr>
      <w:rFonts w:ascii="Arial" w:eastAsia="Times New Roman" w:hAnsi="Arial" w:cs="Arial"/>
      <w:color w:val="003366"/>
      <w:sz w:val="17"/>
      <w:szCs w:val="17"/>
      <w:lang w:eastAsia="hr-HR"/>
    </w:rPr>
  </w:style>
  <w:style w:type="paragraph" w:customStyle="1" w:styleId="Bezproreda1">
    <w:name w:val="Bez proreda1"/>
    <w:rsid w:val="008155C6"/>
    <w:pPr>
      <w:suppressAutoHyphens/>
    </w:pPr>
    <w:rPr>
      <w:rFonts w:ascii="Times New Roman" w:eastAsia="SimSun" w:hAnsi="Times New Roman" w:cs="Mangal"/>
      <w:sz w:val="22"/>
      <w:szCs w:val="22"/>
      <w:lang w:eastAsia="hi-IN" w:bidi="hi-IN"/>
    </w:rPr>
  </w:style>
  <w:style w:type="paragraph" w:customStyle="1" w:styleId="prazno">
    <w:name w:val="_prazno"/>
    <w:basedOn w:val="Normal"/>
    <w:qFormat/>
    <w:rsid w:val="00D92F9C"/>
    <w:pPr>
      <w:widowControl w:val="0"/>
      <w:autoSpaceDE w:val="0"/>
      <w:autoSpaceDN w:val="0"/>
      <w:adjustRightInd w:val="0"/>
      <w:spacing w:after="0" w:line="240" w:lineRule="auto"/>
    </w:pPr>
    <w:rPr>
      <w:rFonts w:ascii="Times New Roman" w:eastAsia="Times New Roman" w:hAnsi="Times New Roman"/>
      <w:sz w:val="20"/>
      <w:szCs w:val="20"/>
      <w:lang w:eastAsia="hr-HR"/>
    </w:rPr>
  </w:style>
  <w:style w:type="paragraph" w:styleId="Sadraj1">
    <w:name w:val="toc 1"/>
    <w:basedOn w:val="Normal"/>
    <w:next w:val="Normal"/>
    <w:autoRedefine/>
    <w:uiPriority w:val="39"/>
    <w:unhideWhenUsed/>
    <w:qFormat/>
    <w:rsid w:val="00DA6E62"/>
    <w:pPr>
      <w:tabs>
        <w:tab w:val="left" w:pos="440"/>
        <w:tab w:val="right" w:leader="dot" w:pos="9061"/>
      </w:tabs>
      <w:spacing w:before="120" w:after="120" w:line="240" w:lineRule="auto"/>
    </w:pPr>
    <w:rPr>
      <w:rFonts w:ascii="Arial" w:hAnsi="Arial"/>
      <w:b/>
      <w:bCs/>
      <w:caps/>
      <w:sz w:val="24"/>
      <w:szCs w:val="24"/>
    </w:rPr>
  </w:style>
  <w:style w:type="paragraph" w:styleId="Sadraj2">
    <w:name w:val="toc 2"/>
    <w:basedOn w:val="Normal"/>
    <w:next w:val="Normal"/>
    <w:autoRedefine/>
    <w:uiPriority w:val="39"/>
    <w:unhideWhenUsed/>
    <w:qFormat/>
    <w:rsid w:val="00DA6E62"/>
    <w:pPr>
      <w:tabs>
        <w:tab w:val="left" w:pos="660"/>
        <w:tab w:val="right" w:leader="dot" w:pos="9062"/>
      </w:tabs>
      <w:spacing w:before="120" w:after="120" w:line="240" w:lineRule="auto"/>
      <w:ind w:left="284"/>
    </w:pPr>
    <w:rPr>
      <w:rFonts w:ascii="Arial" w:hAnsi="Arial"/>
      <w:bCs/>
      <w:sz w:val="20"/>
      <w:szCs w:val="20"/>
    </w:rPr>
  </w:style>
  <w:style w:type="paragraph" w:styleId="Sadraj3">
    <w:name w:val="toc 3"/>
    <w:basedOn w:val="Normal"/>
    <w:next w:val="Normal"/>
    <w:autoRedefine/>
    <w:uiPriority w:val="39"/>
    <w:unhideWhenUsed/>
    <w:qFormat/>
    <w:rsid w:val="00BB6826"/>
    <w:pPr>
      <w:tabs>
        <w:tab w:val="right" w:leader="dot" w:pos="9062"/>
      </w:tabs>
      <w:spacing w:after="0" w:line="240" w:lineRule="auto"/>
      <w:ind w:left="680"/>
    </w:pPr>
    <w:rPr>
      <w:rFonts w:ascii="Arial" w:hAnsi="Arial"/>
      <w:noProof/>
      <w:sz w:val="16"/>
      <w:szCs w:val="20"/>
    </w:rPr>
  </w:style>
  <w:style w:type="paragraph" w:customStyle="1" w:styleId="1dijelovi">
    <w:name w:val="_1_dijelovi"/>
    <w:basedOn w:val="Normal"/>
    <w:next w:val="Normal"/>
    <w:link w:val="1dijeloviChar"/>
    <w:qFormat/>
    <w:rsid w:val="00E175EA"/>
    <w:pPr>
      <w:widowControl w:val="0"/>
      <w:numPr>
        <w:numId w:val="7"/>
      </w:numPr>
      <w:pBdr>
        <w:top w:val="single" w:sz="4" w:space="8" w:color="auto" w:shadow="1"/>
        <w:left w:val="single" w:sz="4" w:space="8" w:color="auto" w:shadow="1"/>
        <w:bottom w:val="single" w:sz="4" w:space="8" w:color="auto" w:shadow="1"/>
        <w:right w:val="single" w:sz="4" w:space="8" w:color="auto" w:shadow="1"/>
      </w:pBdr>
      <w:spacing w:after="0" w:line="240" w:lineRule="auto"/>
      <w:ind w:left="357" w:hanging="357"/>
      <w:jc w:val="center"/>
    </w:pPr>
    <w:rPr>
      <w:rFonts w:ascii="Arial" w:hAnsi="Arial"/>
      <w:b/>
      <w:sz w:val="32"/>
      <w:szCs w:val="32"/>
    </w:rPr>
  </w:style>
  <w:style w:type="character" w:customStyle="1" w:styleId="1dijeloviChar">
    <w:name w:val="_1_dijelovi Char"/>
    <w:link w:val="1dijelovi"/>
    <w:rsid w:val="00E175EA"/>
    <w:rPr>
      <w:rFonts w:ascii="Arial" w:hAnsi="Arial"/>
      <w:b/>
      <w:sz w:val="32"/>
      <w:szCs w:val="32"/>
      <w:lang w:eastAsia="en-US"/>
    </w:rPr>
  </w:style>
  <w:style w:type="paragraph" w:customStyle="1" w:styleId="2naslov">
    <w:name w:val="_2_naslov"/>
    <w:basedOn w:val="Normal"/>
    <w:next w:val="Normal"/>
    <w:link w:val="2naslovChar"/>
    <w:qFormat/>
    <w:rsid w:val="00157DB5"/>
    <w:pPr>
      <w:widowControl w:val="0"/>
      <w:numPr>
        <w:numId w:val="9"/>
      </w:numPr>
      <w:pBdr>
        <w:top w:val="single" w:sz="4" w:space="8" w:color="auto" w:shadow="1"/>
        <w:left w:val="single" w:sz="4" w:space="8" w:color="auto" w:shadow="1"/>
        <w:bottom w:val="single" w:sz="4" w:space="8" w:color="auto" w:shadow="1"/>
        <w:right w:val="single" w:sz="4" w:space="8" w:color="auto" w:shadow="1"/>
      </w:pBdr>
      <w:autoSpaceDE w:val="0"/>
      <w:autoSpaceDN w:val="0"/>
      <w:adjustRightInd w:val="0"/>
      <w:spacing w:after="0" w:line="240" w:lineRule="auto"/>
      <w:jc w:val="center"/>
    </w:pPr>
    <w:rPr>
      <w:rFonts w:ascii="Arial" w:hAnsi="Arial"/>
      <w:b/>
      <w:sz w:val="24"/>
    </w:rPr>
  </w:style>
  <w:style w:type="character" w:customStyle="1" w:styleId="2naslovChar">
    <w:name w:val="_2_naslov Char"/>
    <w:link w:val="2naslov"/>
    <w:rsid w:val="00157DB5"/>
    <w:rPr>
      <w:rFonts w:ascii="Arial" w:hAnsi="Arial"/>
      <w:b/>
      <w:sz w:val="24"/>
      <w:szCs w:val="22"/>
      <w:lang w:eastAsia="en-US"/>
    </w:rPr>
  </w:style>
  <w:style w:type="character" w:customStyle="1" w:styleId="ZaglavljeChar1">
    <w:name w:val="Zaglavlje Char1"/>
    <w:uiPriority w:val="99"/>
    <w:rsid w:val="00D57CBA"/>
    <w:rPr>
      <w:kern w:val="28"/>
      <w:lang w:val="de-DE" w:eastAsia="de-DE"/>
    </w:rPr>
  </w:style>
  <w:style w:type="paragraph" w:styleId="TOCNaslov">
    <w:name w:val="TOC Heading"/>
    <w:basedOn w:val="Naslov1"/>
    <w:next w:val="Normal"/>
    <w:uiPriority w:val="39"/>
    <w:semiHidden/>
    <w:unhideWhenUsed/>
    <w:qFormat/>
    <w:rsid w:val="00815CB5"/>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val="hr-HR" w:eastAsia="hr-HR"/>
    </w:rPr>
  </w:style>
  <w:style w:type="paragraph" w:styleId="Sadraj4">
    <w:name w:val="toc 4"/>
    <w:basedOn w:val="Normal"/>
    <w:next w:val="Normal"/>
    <w:autoRedefine/>
    <w:uiPriority w:val="39"/>
    <w:semiHidden/>
    <w:unhideWhenUsed/>
    <w:rsid w:val="009C4A55"/>
    <w:pPr>
      <w:spacing w:after="100"/>
      <w:ind w:left="660"/>
    </w:pPr>
  </w:style>
  <w:style w:type="paragraph" w:customStyle="1" w:styleId="xl22">
    <w:name w:val="xl22"/>
    <w:basedOn w:val="Normal"/>
    <w:rsid w:val="00E73B7B"/>
    <w:pPr>
      <w:spacing w:before="100" w:beforeAutospacing="1" w:after="100" w:afterAutospacing="1" w:line="240" w:lineRule="auto"/>
    </w:pPr>
    <w:rPr>
      <w:rFonts w:ascii="Arial" w:eastAsia="Times New Roman" w:hAnsi="Arial" w:cs="Arial"/>
      <w:b/>
      <w:bCs/>
      <w:sz w:val="24"/>
      <w:szCs w:val="24"/>
      <w:lang w:val="en-GB"/>
    </w:rPr>
  </w:style>
  <w:style w:type="paragraph" w:customStyle="1" w:styleId="Bezproreda2">
    <w:name w:val="Bez proreda2"/>
    <w:rsid w:val="00A93549"/>
    <w:pPr>
      <w:suppressAutoHyphens/>
    </w:pPr>
    <w:rPr>
      <w:rFonts w:ascii="Times New Roman" w:eastAsia="SimSun" w:hAnsi="Times New Roman" w:cs="Mangal"/>
      <w:sz w:val="22"/>
      <w:szCs w:val="22"/>
      <w:lang w:eastAsia="hi-IN" w:bidi="hi-IN"/>
    </w:rPr>
  </w:style>
  <w:style w:type="character" w:customStyle="1" w:styleId="Naslov3Char">
    <w:name w:val="Naslov 3 Char"/>
    <w:basedOn w:val="Zadanifontodlomka"/>
    <w:link w:val="Naslov3"/>
    <w:uiPriority w:val="9"/>
    <w:rsid w:val="009443C6"/>
    <w:rPr>
      <w:rFonts w:asciiTheme="minorHAnsi" w:eastAsiaTheme="majorEastAsia" w:hAnsiTheme="minorHAnsi" w:cstheme="majorBidi"/>
      <w:b/>
      <w:bCs/>
      <w:sz w:val="24"/>
      <w:szCs w:val="22"/>
      <w:lang w:eastAsia="en-US"/>
    </w:rPr>
  </w:style>
  <w:style w:type="paragraph" w:customStyle="1" w:styleId="Bezproreda3">
    <w:name w:val="Bez proreda3"/>
    <w:rsid w:val="00BB6826"/>
    <w:pPr>
      <w:suppressAutoHyphens/>
    </w:pPr>
    <w:rPr>
      <w:rFonts w:ascii="Times New Roman" w:eastAsia="SimSun" w:hAnsi="Times New Roman" w:cs="Mangal"/>
      <w:sz w:val="22"/>
      <w:szCs w:val="22"/>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5C6"/>
    <w:pPr>
      <w:spacing w:after="200" w:line="276" w:lineRule="auto"/>
    </w:pPr>
    <w:rPr>
      <w:sz w:val="22"/>
      <w:szCs w:val="22"/>
      <w:lang w:eastAsia="en-US"/>
    </w:rPr>
  </w:style>
  <w:style w:type="paragraph" w:styleId="Naslov1">
    <w:name w:val="heading 1"/>
    <w:basedOn w:val="Normal"/>
    <w:next w:val="Normal"/>
    <w:link w:val="Naslov1Char"/>
    <w:qFormat/>
    <w:rsid w:val="0067680A"/>
    <w:pPr>
      <w:keepNext/>
      <w:spacing w:after="0" w:line="240" w:lineRule="auto"/>
      <w:jc w:val="center"/>
      <w:outlineLvl w:val="0"/>
    </w:pPr>
    <w:rPr>
      <w:rFonts w:ascii="Arial" w:eastAsia="Times New Roman" w:hAnsi="Arial"/>
      <w:b/>
      <w:bCs/>
      <w:sz w:val="32"/>
      <w:szCs w:val="24"/>
      <w:lang w:val="x-none" w:eastAsia="x-none"/>
    </w:rPr>
  </w:style>
  <w:style w:type="paragraph" w:styleId="Naslov2">
    <w:name w:val="heading 2"/>
    <w:basedOn w:val="Normal"/>
    <w:next w:val="Normal"/>
    <w:link w:val="Naslov2Char"/>
    <w:uiPriority w:val="9"/>
    <w:unhideWhenUsed/>
    <w:qFormat/>
    <w:rsid w:val="009443C6"/>
    <w:pPr>
      <w:keepNext/>
      <w:spacing w:after="60" w:line="240" w:lineRule="auto"/>
      <w:outlineLvl w:val="1"/>
    </w:pPr>
    <w:rPr>
      <w:rFonts w:ascii="Cambria" w:eastAsia="Times New Roman" w:hAnsi="Cambria"/>
      <w:b/>
      <w:bCs/>
      <w:i/>
      <w:iCs/>
      <w:sz w:val="24"/>
      <w:szCs w:val="28"/>
    </w:rPr>
  </w:style>
  <w:style w:type="paragraph" w:styleId="Naslov3">
    <w:name w:val="heading 3"/>
    <w:basedOn w:val="Normal"/>
    <w:next w:val="Normal"/>
    <w:link w:val="Naslov3Char"/>
    <w:uiPriority w:val="9"/>
    <w:unhideWhenUsed/>
    <w:qFormat/>
    <w:rsid w:val="009443C6"/>
    <w:pPr>
      <w:keepNext/>
      <w:keepLines/>
      <w:spacing w:after="120" w:line="240" w:lineRule="auto"/>
      <w:outlineLvl w:val="2"/>
    </w:pPr>
    <w:rPr>
      <w:rFonts w:asciiTheme="minorHAnsi" w:eastAsiaTheme="majorEastAsia" w:hAnsiTheme="minorHAnsi" w:cstheme="majorBidi"/>
      <w:b/>
      <w:bCs/>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67680A"/>
    <w:rPr>
      <w:rFonts w:ascii="Arial" w:eastAsia="Times New Roman" w:hAnsi="Arial" w:cs="Arial"/>
      <w:b/>
      <w:bCs/>
      <w:sz w:val="32"/>
      <w:szCs w:val="24"/>
    </w:rPr>
  </w:style>
  <w:style w:type="paragraph" w:styleId="Zaglavlje">
    <w:name w:val="header"/>
    <w:basedOn w:val="Normal"/>
    <w:link w:val="ZaglavljeChar"/>
    <w:unhideWhenUsed/>
    <w:rsid w:val="00F0632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0632D"/>
  </w:style>
  <w:style w:type="paragraph" w:styleId="Podnoje">
    <w:name w:val="footer"/>
    <w:basedOn w:val="Normal"/>
    <w:link w:val="PodnojeChar"/>
    <w:uiPriority w:val="99"/>
    <w:unhideWhenUsed/>
    <w:rsid w:val="00F0632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0632D"/>
  </w:style>
  <w:style w:type="table" w:styleId="Reetkatablice">
    <w:name w:val="Table Grid"/>
    <w:basedOn w:val="Obinatablica"/>
    <w:uiPriority w:val="59"/>
    <w:rsid w:val="00F063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626BD"/>
    <w:pPr>
      <w:autoSpaceDE w:val="0"/>
      <w:autoSpaceDN w:val="0"/>
      <w:adjustRightInd w:val="0"/>
    </w:pPr>
    <w:rPr>
      <w:rFonts w:ascii="Arial" w:hAnsi="Arial" w:cs="Arial"/>
      <w:color w:val="000000"/>
      <w:sz w:val="24"/>
      <w:szCs w:val="24"/>
    </w:rPr>
  </w:style>
  <w:style w:type="paragraph" w:styleId="Bezproreda">
    <w:name w:val="No Spacing"/>
    <w:uiPriority w:val="1"/>
    <w:qFormat/>
    <w:rsid w:val="00A01BD3"/>
    <w:rPr>
      <w:sz w:val="22"/>
      <w:szCs w:val="22"/>
      <w:lang w:eastAsia="en-US"/>
    </w:rPr>
  </w:style>
  <w:style w:type="paragraph" w:styleId="Podnaslov">
    <w:name w:val="Subtitle"/>
    <w:basedOn w:val="Normal"/>
    <w:link w:val="PodnaslovChar"/>
    <w:qFormat/>
    <w:rsid w:val="007C4B48"/>
    <w:pPr>
      <w:spacing w:after="0" w:line="240" w:lineRule="auto"/>
      <w:jc w:val="center"/>
    </w:pPr>
    <w:rPr>
      <w:rFonts w:ascii="Arial" w:eastAsia="Times New Roman" w:hAnsi="Arial"/>
      <w:b/>
      <w:sz w:val="28"/>
      <w:szCs w:val="20"/>
      <w:lang w:val="x-none" w:eastAsia="x-none"/>
    </w:rPr>
  </w:style>
  <w:style w:type="character" w:customStyle="1" w:styleId="PodnaslovChar">
    <w:name w:val="Podnaslov Char"/>
    <w:link w:val="Podnaslov"/>
    <w:rsid w:val="007C4B48"/>
    <w:rPr>
      <w:rFonts w:ascii="Arial" w:eastAsia="Times New Roman" w:hAnsi="Arial"/>
      <w:b/>
      <w:sz w:val="28"/>
    </w:rPr>
  </w:style>
  <w:style w:type="paragraph" w:styleId="Tekstbalonia">
    <w:name w:val="Balloon Text"/>
    <w:basedOn w:val="Normal"/>
    <w:link w:val="TekstbaloniaChar"/>
    <w:uiPriority w:val="99"/>
    <w:semiHidden/>
    <w:unhideWhenUsed/>
    <w:rsid w:val="006B0E7A"/>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6B0E7A"/>
    <w:rPr>
      <w:rFonts w:ascii="Tahoma" w:hAnsi="Tahoma" w:cs="Tahoma"/>
      <w:sz w:val="16"/>
      <w:szCs w:val="16"/>
      <w:lang w:eastAsia="en-US"/>
    </w:rPr>
  </w:style>
  <w:style w:type="paragraph" w:customStyle="1" w:styleId="malinaslov">
    <w:name w:val="mali_naslov"/>
    <w:basedOn w:val="Normal"/>
    <w:rsid w:val="00575B46"/>
    <w:pPr>
      <w:spacing w:after="0" w:line="240" w:lineRule="auto"/>
    </w:pPr>
    <w:rPr>
      <w:rFonts w:ascii="Verdana" w:eastAsia="Times New Roman" w:hAnsi="Verdana"/>
      <w:b/>
      <w:bCs/>
      <w:sz w:val="26"/>
      <w:szCs w:val="26"/>
      <w:lang w:eastAsia="hr-HR"/>
    </w:rPr>
  </w:style>
  <w:style w:type="paragraph" w:customStyle="1" w:styleId="a">
    <w:name w:val="*"/>
    <w:basedOn w:val="Normal"/>
    <w:rsid w:val="00575B46"/>
    <w:pPr>
      <w:spacing w:after="0" w:line="240" w:lineRule="auto"/>
    </w:pPr>
    <w:rPr>
      <w:rFonts w:ascii="Verdana" w:eastAsia="Times New Roman" w:hAnsi="Verdana"/>
      <w:sz w:val="24"/>
      <w:szCs w:val="24"/>
      <w:lang w:eastAsia="hr-HR"/>
    </w:rPr>
  </w:style>
  <w:style w:type="paragraph" w:customStyle="1" w:styleId="11pt">
    <w:name w:val="11pt"/>
    <w:basedOn w:val="Normal"/>
    <w:rsid w:val="00575B46"/>
    <w:pPr>
      <w:spacing w:after="0" w:line="240" w:lineRule="auto"/>
    </w:pPr>
    <w:rPr>
      <w:rFonts w:ascii="Verdana" w:eastAsia="Times New Roman" w:hAnsi="Verdana"/>
      <w:lang w:eastAsia="hr-HR"/>
    </w:rPr>
  </w:style>
  <w:style w:type="paragraph" w:customStyle="1" w:styleId="3pt">
    <w:name w:val="3pt"/>
    <w:basedOn w:val="Normal"/>
    <w:rsid w:val="00575B46"/>
    <w:pPr>
      <w:spacing w:after="0" w:line="240" w:lineRule="auto"/>
    </w:pPr>
    <w:rPr>
      <w:rFonts w:ascii="Verdana" w:eastAsia="Times New Roman" w:hAnsi="Verdana"/>
      <w:sz w:val="6"/>
      <w:szCs w:val="6"/>
      <w:lang w:eastAsia="hr-HR"/>
    </w:rPr>
  </w:style>
  <w:style w:type="paragraph" w:customStyle="1" w:styleId="10pt">
    <w:name w:val="10pt"/>
    <w:basedOn w:val="Normal"/>
    <w:rsid w:val="00575B46"/>
    <w:pPr>
      <w:spacing w:after="0" w:line="240" w:lineRule="auto"/>
    </w:pPr>
    <w:rPr>
      <w:rFonts w:ascii="Verdana" w:eastAsia="Times New Roman" w:hAnsi="Verdana"/>
      <w:sz w:val="20"/>
      <w:szCs w:val="20"/>
      <w:lang w:eastAsia="hr-HR"/>
    </w:rPr>
  </w:style>
  <w:style w:type="paragraph" w:styleId="StandardWeb">
    <w:name w:val="Normal (Web)"/>
    <w:basedOn w:val="Normal"/>
    <w:uiPriority w:val="99"/>
    <w:unhideWhenUsed/>
    <w:rsid w:val="00575B46"/>
    <w:pPr>
      <w:spacing w:after="0" w:line="240" w:lineRule="auto"/>
    </w:pPr>
    <w:rPr>
      <w:rFonts w:ascii="Verdana" w:eastAsia="Times New Roman" w:hAnsi="Verdana"/>
      <w:sz w:val="24"/>
      <w:szCs w:val="24"/>
      <w:lang w:eastAsia="hr-HR"/>
    </w:rPr>
  </w:style>
  <w:style w:type="paragraph" w:customStyle="1" w:styleId="11ptbold">
    <w:name w:val="11ptbold"/>
    <w:basedOn w:val="Normal"/>
    <w:rsid w:val="00575B46"/>
    <w:pPr>
      <w:spacing w:after="0" w:line="240" w:lineRule="auto"/>
    </w:pPr>
    <w:rPr>
      <w:rFonts w:ascii="Verdana" w:eastAsia="Times New Roman" w:hAnsi="Verdana"/>
      <w:b/>
      <w:bCs/>
      <w:lang w:eastAsia="hr-HR"/>
    </w:rPr>
  </w:style>
  <w:style w:type="paragraph" w:customStyle="1" w:styleId="10ptbold">
    <w:name w:val="10ptbold"/>
    <w:basedOn w:val="Normal"/>
    <w:rsid w:val="00575B46"/>
    <w:pPr>
      <w:spacing w:after="0" w:line="240" w:lineRule="auto"/>
    </w:pPr>
    <w:rPr>
      <w:rFonts w:ascii="Verdana" w:eastAsia="Times New Roman" w:hAnsi="Verdana"/>
      <w:b/>
      <w:bCs/>
      <w:sz w:val="20"/>
      <w:szCs w:val="20"/>
      <w:lang w:eastAsia="hr-HR"/>
    </w:rPr>
  </w:style>
  <w:style w:type="paragraph" w:customStyle="1" w:styleId="podnaslov0">
    <w:name w:val="podnaslov"/>
    <w:basedOn w:val="Normal"/>
    <w:rsid w:val="00575B46"/>
    <w:pPr>
      <w:spacing w:after="0" w:line="240" w:lineRule="auto"/>
    </w:pPr>
    <w:rPr>
      <w:rFonts w:ascii="Verdana" w:eastAsia="Times New Roman" w:hAnsi="Verdana"/>
      <w:b/>
      <w:bCs/>
      <w:sz w:val="24"/>
      <w:szCs w:val="24"/>
      <w:lang w:eastAsia="hr-HR"/>
    </w:rPr>
  </w:style>
  <w:style w:type="paragraph" w:customStyle="1" w:styleId="9ptbold">
    <w:name w:val="9ptbold"/>
    <w:basedOn w:val="Normal"/>
    <w:rsid w:val="00575B46"/>
    <w:pPr>
      <w:spacing w:after="0" w:line="240" w:lineRule="auto"/>
    </w:pPr>
    <w:rPr>
      <w:rFonts w:ascii="Verdana" w:eastAsia="Times New Roman" w:hAnsi="Verdana"/>
      <w:b/>
      <w:bCs/>
      <w:sz w:val="18"/>
      <w:szCs w:val="18"/>
      <w:lang w:eastAsia="hr-HR"/>
    </w:rPr>
  </w:style>
  <w:style w:type="paragraph" w:customStyle="1" w:styleId="9pt">
    <w:name w:val="9pt"/>
    <w:basedOn w:val="Normal"/>
    <w:rsid w:val="00575B46"/>
    <w:pPr>
      <w:spacing w:after="0" w:line="240" w:lineRule="auto"/>
    </w:pPr>
    <w:rPr>
      <w:rFonts w:ascii="Verdana" w:eastAsia="Times New Roman" w:hAnsi="Verdana"/>
      <w:sz w:val="18"/>
      <w:szCs w:val="18"/>
      <w:lang w:eastAsia="hr-HR"/>
    </w:rPr>
  </w:style>
  <w:style w:type="paragraph" w:customStyle="1" w:styleId="8pt">
    <w:name w:val="8pt"/>
    <w:basedOn w:val="Normal"/>
    <w:rsid w:val="00575B46"/>
    <w:pPr>
      <w:spacing w:after="0" w:line="240" w:lineRule="auto"/>
    </w:pPr>
    <w:rPr>
      <w:rFonts w:ascii="Verdana" w:eastAsia="Times New Roman" w:hAnsi="Verdana"/>
      <w:sz w:val="16"/>
      <w:szCs w:val="16"/>
      <w:lang w:eastAsia="hr-HR"/>
    </w:rPr>
  </w:style>
  <w:style w:type="paragraph" w:customStyle="1" w:styleId="8ptbold">
    <w:name w:val="8ptbold"/>
    <w:basedOn w:val="Normal"/>
    <w:rsid w:val="00575B46"/>
    <w:pPr>
      <w:spacing w:after="0" w:line="240" w:lineRule="auto"/>
    </w:pPr>
    <w:rPr>
      <w:rFonts w:ascii="Verdana" w:eastAsia="Times New Roman" w:hAnsi="Verdana"/>
      <w:b/>
      <w:bCs/>
      <w:sz w:val="16"/>
      <w:szCs w:val="16"/>
      <w:lang w:eastAsia="hr-HR"/>
    </w:rPr>
  </w:style>
  <w:style w:type="paragraph" w:customStyle="1" w:styleId="12pt">
    <w:name w:val="12pt"/>
    <w:basedOn w:val="Normal"/>
    <w:rsid w:val="00575B46"/>
    <w:pPr>
      <w:spacing w:after="0" w:line="240" w:lineRule="auto"/>
    </w:pPr>
    <w:rPr>
      <w:rFonts w:ascii="Verdana" w:eastAsia="Times New Roman" w:hAnsi="Verdana"/>
      <w:sz w:val="24"/>
      <w:szCs w:val="24"/>
      <w:lang w:eastAsia="hr-HR"/>
    </w:rPr>
  </w:style>
  <w:style w:type="paragraph" w:customStyle="1" w:styleId="5pt">
    <w:name w:val="5pt"/>
    <w:basedOn w:val="Normal"/>
    <w:rsid w:val="00575B46"/>
    <w:pPr>
      <w:spacing w:after="0" w:line="240" w:lineRule="auto"/>
    </w:pPr>
    <w:rPr>
      <w:rFonts w:ascii="Verdana" w:eastAsia="Times New Roman" w:hAnsi="Verdana"/>
      <w:sz w:val="10"/>
      <w:szCs w:val="10"/>
      <w:lang w:eastAsia="hr-HR"/>
    </w:rPr>
  </w:style>
  <w:style w:type="paragraph" w:styleId="Tijeloteksta2">
    <w:name w:val="Body Text 2"/>
    <w:basedOn w:val="Normal"/>
    <w:link w:val="Tijeloteksta2Char"/>
    <w:rsid w:val="006666CE"/>
    <w:pPr>
      <w:suppressAutoHyphens/>
      <w:spacing w:after="0" w:line="240" w:lineRule="auto"/>
      <w:jc w:val="both"/>
    </w:pPr>
    <w:rPr>
      <w:rFonts w:ascii="Times New Roman" w:eastAsia="Times New Roman" w:hAnsi="Times New Roman"/>
      <w:szCs w:val="20"/>
      <w:lang w:eastAsia="zh-CN"/>
    </w:rPr>
  </w:style>
  <w:style w:type="character" w:customStyle="1" w:styleId="Tijeloteksta2Char">
    <w:name w:val="Tijelo teksta 2 Char"/>
    <w:link w:val="Tijeloteksta2"/>
    <w:rsid w:val="006666CE"/>
    <w:rPr>
      <w:rFonts w:ascii="Times New Roman" w:eastAsia="Times New Roman" w:hAnsi="Times New Roman"/>
      <w:sz w:val="22"/>
      <w:lang w:eastAsia="zh-CN"/>
    </w:rPr>
  </w:style>
  <w:style w:type="character" w:customStyle="1" w:styleId="Naslov2Char">
    <w:name w:val="Naslov 2 Char"/>
    <w:link w:val="Naslov2"/>
    <w:uiPriority w:val="9"/>
    <w:rsid w:val="009443C6"/>
    <w:rPr>
      <w:rFonts w:ascii="Cambria" w:eastAsia="Times New Roman" w:hAnsi="Cambria"/>
      <w:b/>
      <w:bCs/>
      <w:i/>
      <w:iCs/>
      <w:sz w:val="24"/>
      <w:szCs w:val="28"/>
      <w:lang w:eastAsia="en-US"/>
    </w:rPr>
  </w:style>
  <w:style w:type="table" w:styleId="Svijetlosjenanje">
    <w:name w:val="Light Shading"/>
    <w:basedOn w:val="Obinatablica"/>
    <w:uiPriority w:val="60"/>
    <w:rsid w:val="00D8666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Odlomakpopisa">
    <w:name w:val="List Paragraph"/>
    <w:basedOn w:val="Normal"/>
    <w:uiPriority w:val="34"/>
    <w:qFormat/>
    <w:rsid w:val="008D09E7"/>
    <w:pPr>
      <w:ind w:left="720"/>
      <w:contextualSpacing/>
    </w:pPr>
  </w:style>
  <w:style w:type="paragraph" w:customStyle="1" w:styleId="naslov">
    <w:name w:val="naslov"/>
    <w:basedOn w:val="Normal"/>
    <w:rsid w:val="008D09E7"/>
    <w:pPr>
      <w:spacing w:after="0" w:line="240" w:lineRule="auto"/>
    </w:pPr>
    <w:rPr>
      <w:rFonts w:ascii="Verdana" w:eastAsia="Times New Roman" w:hAnsi="Verdana"/>
      <w:sz w:val="32"/>
      <w:szCs w:val="32"/>
      <w:lang w:eastAsia="hr-HR"/>
    </w:rPr>
  </w:style>
  <w:style w:type="paragraph" w:customStyle="1" w:styleId="sredina">
    <w:name w:val="sredina"/>
    <w:basedOn w:val="Normal"/>
    <w:rsid w:val="008D09E7"/>
    <w:pPr>
      <w:spacing w:after="0" w:line="240" w:lineRule="auto"/>
      <w:jc w:val="center"/>
    </w:pPr>
    <w:rPr>
      <w:rFonts w:ascii="Verdana" w:eastAsia="Times New Roman" w:hAnsi="Verdana"/>
      <w:sz w:val="24"/>
      <w:szCs w:val="24"/>
      <w:lang w:eastAsia="hr-HR"/>
    </w:rPr>
  </w:style>
  <w:style w:type="paragraph" w:customStyle="1" w:styleId="desno">
    <w:name w:val="desno"/>
    <w:basedOn w:val="Normal"/>
    <w:rsid w:val="008D09E7"/>
    <w:pPr>
      <w:spacing w:after="0" w:line="240" w:lineRule="auto"/>
      <w:jc w:val="right"/>
    </w:pPr>
    <w:rPr>
      <w:rFonts w:ascii="Verdana" w:eastAsia="Times New Roman" w:hAnsi="Verdana"/>
      <w:sz w:val="24"/>
      <w:szCs w:val="24"/>
      <w:lang w:eastAsia="hr-HR"/>
    </w:rPr>
  </w:style>
  <w:style w:type="paragraph" w:customStyle="1" w:styleId="9ptdesno">
    <w:name w:val="9ptdesno"/>
    <w:basedOn w:val="Normal"/>
    <w:rsid w:val="008D09E7"/>
    <w:pPr>
      <w:spacing w:after="0" w:line="240" w:lineRule="auto"/>
      <w:jc w:val="right"/>
    </w:pPr>
    <w:rPr>
      <w:rFonts w:ascii="Verdana" w:eastAsia="Times New Roman" w:hAnsi="Verdana"/>
      <w:sz w:val="18"/>
      <w:szCs w:val="18"/>
      <w:lang w:eastAsia="hr-HR"/>
    </w:rPr>
  </w:style>
  <w:style w:type="paragraph" w:customStyle="1" w:styleId="bold">
    <w:name w:val="bold"/>
    <w:basedOn w:val="Normal"/>
    <w:rsid w:val="008D09E7"/>
    <w:pPr>
      <w:spacing w:after="0" w:line="240" w:lineRule="auto"/>
    </w:pPr>
    <w:rPr>
      <w:rFonts w:ascii="Verdana" w:eastAsia="Times New Roman" w:hAnsi="Verdana"/>
      <w:b/>
      <w:bCs/>
      <w:sz w:val="24"/>
      <w:szCs w:val="24"/>
      <w:lang w:eastAsia="hr-HR"/>
    </w:rPr>
  </w:style>
  <w:style w:type="paragraph" w:customStyle="1" w:styleId="boldundeline">
    <w:name w:val="bold_undeline"/>
    <w:basedOn w:val="Normal"/>
    <w:rsid w:val="008D09E7"/>
    <w:pPr>
      <w:spacing w:after="0" w:line="240" w:lineRule="auto"/>
    </w:pPr>
    <w:rPr>
      <w:rFonts w:ascii="Verdana" w:eastAsia="Times New Roman" w:hAnsi="Verdana"/>
      <w:b/>
      <w:bCs/>
      <w:sz w:val="20"/>
      <w:szCs w:val="20"/>
      <w:u w:val="single"/>
      <w:lang w:eastAsia="hr-HR"/>
    </w:rPr>
  </w:style>
  <w:style w:type="paragraph" w:customStyle="1" w:styleId="velikinaslov">
    <w:name w:val="veliki_naslov"/>
    <w:basedOn w:val="Normal"/>
    <w:rsid w:val="008D09E7"/>
    <w:pPr>
      <w:spacing w:after="0" w:line="240" w:lineRule="auto"/>
    </w:pPr>
    <w:rPr>
      <w:rFonts w:ascii="Verdana" w:eastAsia="Times New Roman" w:hAnsi="Verdana"/>
      <w:b/>
      <w:bCs/>
      <w:sz w:val="32"/>
      <w:szCs w:val="32"/>
      <w:lang w:eastAsia="hr-HR"/>
    </w:rPr>
  </w:style>
  <w:style w:type="numbering" w:customStyle="1" w:styleId="NoList1">
    <w:name w:val="No List1"/>
    <w:next w:val="Bezpopisa"/>
    <w:uiPriority w:val="99"/>
    <w:semiHidden/>
    <w:unhideWhenUsed/>
    <w:rsid w:val="008D09E7"/>
  </w:style>
  <w:style w:type="character" w:styleId="Hiperveza">
    <w:name w:val="Hyperlink"/>
    <w:uiPriority w:val="99"/>
    <w:unhideWhenUsed/>
    <w:rsid w:val="008D09E7"/>
    <w:rPr>
      <w:strike w:val="0"/>
      <w:dstrike w:val="0"/>
      <w:color w:val="000000"/>
      <w:u w:val="none"/>
      <w:effect w:val="none"/>
    </w:rPr>
  </w:style>
  <w:style w:type="character" w:styleId="SlijeenaHiperveza">
    <w:name w:val="FollowedHyperlink"/>
    <w:uiPriority w:val="99"/>
    <w:semiHidden/>
    <w:unhideWhenUsed/>
    <w:rsid w:val="008D09E7"/>
    <w:rPr>
      <w:strike w:val="0"/>
      <w:dstrike w:val="0"/>
      <w:color w:val="000000"/>
      <w:u w:val="none"/>
      <w:effect w:val="none"/>
    </w:rPr>
  </w:style>
  <w:style w:type="paragraph" w:styleId="Tijeloteksta">
    <w:name w:val="Body Text"/>
    <w:basedOn w:val="Normal"/>
    <w:link w:val="TijelotekstaChar"/>
    <w:uiPriority w:val="99"/>
    <w:semiHidden/>
    <w:unhideWhenUsed/>
    <w:rsid w:val="008D09E7"/>
    <w:pPr>
      <w:spacing w:after="120"/>
    </w:pPr>
  </w:style>
  <w:style w:type="character" w:customStyle="1" w:styleId="TijelotekstaChar">
    <w:name w:val="Tijelo teksta Char"/>
    <w:link w:val="Tijeloteksta"/>
    <w:uiPriority w:val="99"/>
    <w:semiHidden/>
    <w:rsid w:val="008D09E7"/>
    <w:rPr>
      <w:sz w:val="22"/>
      <w:szCs w:val="22"/>
      <w:lang w:eastAsia="en-US"/>
    </w:rPr>
  </w:style>
  <w:style w:type="paragraph" w:styleId="Tijeloteksta3">
    <w:name w:val="Body Text 3"/>
    <w:basedOn w:val="Normal"/>
    <w:link w:val="Tijeloteksta3Char"/>
    <w:uiPriority w:val="99"/>
    <w:semiHidden/>
    <w:unhideWhenUsed/>
    <w:rsid w:val="008D09E7"/>
    <w:pPr>
      <w:spacing w:after="120"/>
    </w:pPr>
    <w:rPr>
      <w:sz w:val="16"/>
      <w:szCs w:val="16"/>
    </w:rPr>
  </w:style>
  <w:style w:type="character" w:customStyle="1" w:styleId="Tijeloteksta3Char">
    <w:name w:val="Tijelo teksta 3 Char"/>
    <w:link w:val="Tijeloteksta3"/>
    <w:uiPriority w:val="99"/>
    <w:semiHidden/>
    <w:rsid w:val="008D09E7"/>
    <w:rPr>
      <w:sz w:val="16"/>
      <w:szCs w:val="16"/>
      <w:lang w:eastAsia="en-US"/>
    </w:rPr>
  </w:style>
  <w:style w:type="numbering" w:customStyle="1" w:styleId="Bezpopisa1">
    <w:name w:val="Bez popisa1"/>
    <w:next w:val="Bezpopisa"/>
    <w:uiPriority w:val="99"/>
    <w:semiHidden/>
    <w:unhideWhenUsed/>
    <w:rsid w:val="008D09E7"/>
  </w:style>
  <w:style w:type="paragraph" w:customStyle="1" w:styleId="tekst">
    <w:name w:val="tekst"/>
    <w:basedOn w:val="Normal"/>
    <w:rsid w:val="00152D56"/>
    <w:pPr>
      <w:spacing w:after="0" w:line="240" w:lineRule="auto"/>
      <w:jc w:val="both"/>
    </w:pPr>
    <w:rPr>
      <w:rFonts w:ascii="Arial" w:eastAsia="Times New Roman" w:hAnsi="Arial" w:cs="Arial"/>
      <w:color w:val="003366"/>
      <w:sz w:val="17"/>
      <w:szCs w:val="17"/>
      <w:lang w:eastAsia="hr-HR"/>
    </w:rPr>
  </w:style>
  <w:style w:type="paragraph" w:customStyle="1" w:styleId="Bezproreda1">
    <w:name w:val="Bez proreda1"/>
    <w:rsid w:val="008155C6"/>
    <w:pPr>
      <w:suppressAutoHyphens/>
    </w:pPr>
    <w:rPr>
      <w:rFonts w:ascii="Times New Roman" w:eastAsia="SimSun" w:hAnsi="Times New Roman" w:cs="Mangal"/>
      <w:sz w:val="22"/>
      <w:szCs w:val="22"/>
      <w:lang w:eastAsia="hi-IN" w:bidi="hi-IN"/>
    </w:rPr>
  </w:style>
  <w:style w:type="paragraph" w:customStyle="1" w:styleId="prazno">
    <w:name w:val="_prazno"/>
    <w:basedOn w:val="Normal"/>
    <w:qFormat/>
    <w:rsid w:val="00D92F9C"/>
    <w:pPr>
      <w:widowControl w:val="0"/>
      <w:autoSpaceDE w:val="0"/>
      <w:autoSpaceDN w:val="0"/>
      <w:adjustRightInd w:val="0"/>
      <w:spacing w:after="0" w:line="240" w:lineRule="auto"/>
    </w:pPr>
    <w:rPr>
      <w:rFonts w:ascii="Times New Roman" w:eastAsia="Times New Roman" w:hAnsi="Times New Roman"/>
      <w:sz w:val="20"/>
      <w:szCs w:val="20"/>
      <w:lang w:eastAsia="hr-HR"/>
    </w:rPr>
  </w:style>
  <w:style w:type="paragraph" w:styleId="Sadraj1">
    <w:name w:val="toc 1"/>
    <w:basedOn w:val="Normal"/>
    <w:next w:val="Normal"/>
    <w:autoRedefine/>
    <w:uiPriority w:val="39"/>
    <w:unhideWhenUsed/>
    <w:qFormat/>
    <w:rsid w:val="00DA6E62"/>
    <w:pPr>
      <w:tabs>
        <w:tab w:val="left" w:pos="440"/>
        <w:tab w:val="right" w:leader="dot" w:pos="9061"/>
      </w:tabs>
      <w:spacing w:before="120" w:after="120" w:line="240" w:lineRule="auto"/>
    </w:pPr>
    <w:rPr>
      <w:rFonts w:ascii="Arial" w:hAnsi="Arial"/>
      <w:b/>
      <w:bCs/>
      <w:caps/>
      <w:sz w:val="24"/>
      <w:szCs w:val="24"/>
    </w:rPr>
  </w:style>
  <w:style w:type="paragraph" w:styleId="Sadraj2">
    <w:name w:val="toc 2"/>
    <w:basedOn w:val="Normal"/>
    <w:next w:val="Normal"/>
    <w:autoRedefine/>
    <w:uiPriority w:val="39"/>
    <w:unhideWhenUsed/>
    <w:qFormat/>
    <w:rsid w:val="00DA6E62"/>
    <w:pPr>
      <w:tabs>
        <w:tab w:val="left" w:pos="660"/>
        <w:tab w:val="right" w:leader="dot" w:pos="9062"/>
      </w:tabs>
      <w:spacing w:before="120" w:after="120" w:line="240" w:lineRule="auto"/>
      <w:ind w:left="284"/>
    </w:pPr>
    <w:rPr>
      <w:rFonts w:ascii="Arial" w:hAnsi="Arial"/>
      <w:bCs/>
      <w:sz w:val="20"/>
      <w:szCs w:val="20"/>
    </w:rPr>
  </w:style>
  <w:style w:type="paragraph" w:styleId="Sadraj3">
    <w:name w:val="toc 3"/>
    <w:basedOn w:val="Normal"/>
    <w:next w:val="Normal"/>
    <w:autoRedefine/>
    <w:uiPriority w:val="39"/>
    <w:unhideWhenUsed/>
    <w:qFormat/>
    <w:rsid w:val="00BB6826"/>
    <w:pPr>
      <w:tabs>
        <w:tab w:val="right" w:leader="dot" w:pos="9062"/>
      </w:tabs>
      <w:spacing w:after="0" w:line="240" w:lineRule="auto"/>
      <w:ind w:left="680"/>
    </w:pPr>
    <w:rPr>
      <w:rFonts w:ascii="Arial" w:hAnsi="Arial"/>
      <w:noProof/>
      <w:sz w:val="16"/>
      <w:szCs w:val="20"/>
    </w:rPr>
  </w:style>
  <w:style w:type="paragraph" w:customStyle="1" w:styleId="1dijelovi">
    <w:name w:val="_1_dijelovi"/>
    <w:basedOn w:val="Normal"/>
    <w:next w:val="Normal"/>
    <w:link w:val="1dijeloviChar"/>
    <w:qFormat/>
    <w:rsid w:val="00E175EA"/>
    <w:pPr>
      <w:widowControl w:val="0"/>
      <w:numPr>
        <w:numId w:val="7"/>
      </w:numPr>
      <w:pBdr>
        <w:top w:val="single" w:sz="4" w:space="8" w:color="auto" w:shadow="1"/>
        <w:left w:val="single" w:sz="4" w:space="8" w:color="auto" w:shadow="1"/>
        <w:bottom w:val="single" w:sz="4" w:space="8" w:color="auto" w:shadow="1"/>
        <w:right w:val="single" w:sz="4" w:space="8" w:color="auto" w:shadow="1"/>
      </w:pBdr>
      <w:spacing w:after="0" w:line="240" w:lineRule="auto"/>
      <w:ind w:left="357" w:hanging="357"/>
      <w:jc w:val="center"/>
    </w:pPr>
    <w:rPr>
      <w:rFonts w:ascii="Arial" w:hAnsi="Arial"/>
      <w:b/>
      <w:sz w:val="32"/>
      <w:szCs w:val="32"/>
    </w:rPr>
  </w:style>
  <w:style w:type="character" w:customStyle="1" w:styleId="1dijeloviChar">
    <w:name w:val="_1_dijelovi Char"/>
    <w:link w:val="1dijelovi"/>
    <w:rsid w:val="00E175EA"/>
    <w:rPr>
      <w:rFonts w:ascii="Arial" w:hAnsi="Arial"/>
      <w:b/>
      <w:sz w:val="32"/>
      <w:szCs w:val="32"/>
      <w:lang w:eastAsia="en-US"/>
    </w:rPr>
  </w:style>
  <w:style w:type="paragraph" w:customStyle="1" w:styleId="2naslov">
    <w:name w:val="_2_naslov"/>
    <w:basedOn w:val="Normal"/>
    <w:next w:val="Normal"/>
    <w:link w:val="2naslovChar"/>
    <w:qFormat/>
    <w:rsid w:val="00157DB5"/>
    <w:pPr>
      <w:widowControl w:val="0"/>
      <w:numPr>
        <w:numId w:val="9"/>
      </w:numPr>
      <w:pBdr>
        <w:top w:val="single" w:sz="4" w:space="8" w:color="auto" w:shadow="1"/>
        <w:left w:val="single" w:sz="4" w:space="8" w:color="auto" w:shadow="1"/>
        <w:bottom w:val="single" w:sz="4" w:space="8" w:color="auto" w:shadow="1"/>
        <w:right w:val="single" w:sz="4" w:space="8" w:color="auto" w:shadow="1"/>
      </w:pBdr>
      <w:autoSpaceDE w:val="0"/>
      <w:autoSpaceDN w:val="0"/>
      <w:adjustRightInd w:val="0"/>
      <w:spacing w:after="0" w:line="240" w:lineRule="auto"/>
      <w:jc w:val="center"/>
    </w:pPr>
    <w:rPr>
      <w:rFonts w:ascii="Arial" w:hAnsi="Arial"/>
      <w:b/>
      <w:sz w:val="24"/>
    </w:rPr>
  </w:style>
  <w:style w:type="character" w:customStyle="1" w:styleId="2naslovChar">
    <w:name w:val="_2_naslov Char"/>
    <w:link w:val="2naslov"/>
    <w:rsid w:val="00157DB5"/>
    <w:rPr>
      <w:rFonts w:ascii="Arial" w:hAnsi="Arial"/>
      <w:b/>
      <w:sz w:val="24"/>
      <w:szCs w:val="22"/>
      <w:lang w:eastAsia="en-US"/>
    </w:rPr>
  </w:style>
  <w:style w:type="character" w:customStyle="1" w:styleId="ZaglavljeChar1">
    <w:name w:val="Zaglavlje Char1"/>
    <w:uiPriority w:val="99"/>
    <w:rsid w:val="00D57CBA"/>
    <w:rPr>
      <w:kern w:val="28"/>
      <w:lang w:val="de-DE" w:eastAsia="de-DE"/>
    </w:rPr>
  </w:style>
  <w:style w:type="paragraph" w:styleId="TOCNaslov">
    <w:name w:val="TOC Heading"/>
    <w:basedOn w:val="Naslov1"/>
    <w:next w:val="Normal"/>
    <w:uiPriority w:val="39"/>
    <w:semiHidden/>
    <w:unhideWhenUsed/>
    <w:qFormat/>
    <w:rsid w:val="00815CB5"/>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val="hr-HR" w:eastAsia="hr-HR"/>
    </w:rPr>
  </w:style>
  <w:style w:type="paragraph" w:styleId="Sadraj4">
    <w:name w:val="toc 4"/>
    <w:basedOn w:val="Normal"/>
    <w:next w:val="Normal"/>
    <w:autoRedefine/>
    <w:uiPriority w:val="39"/>
    <w:semiHidden/>
    <w:unhideWhenUsed/>
    <w:rsid w:val="009C4A55"/>
    <w:pPr>
      <w:spacing w:after="100"/>
      <w:ind w:left="660"/>
    </w:pPr>
  </w:style>
  <w:style w:type="paragraph" w:customStyle="1" w:styleId="xl22">
    <w:name w:val="xl22"/>
    <w:basedOn w:val="Normal"/>
    <w:rsid w:val="00E73B7B"/>
    <w:pPr>
      <w:spacing w:before="100" w:beforeAutospacing="1" w:after="100" w:afterAutospacing="1" w:line="240" w:lineRule="auto"/>
    </w:pPr>
    <w:rPr>
      <w:rFonts w:ascii="Arial" w:eastAsia="Times New Roman" w:hAnsi="Arial" w:cs="Arial"/>
      <w:b/>
      <w:bCs/>
      <w:sz w:val="24"/>
      <w:szCs w:val="24"/>
      <w:lang w:val="en-GB"/>
    </w:rPr>
  </w:style>
  <w:style w:type="paragraph" w:customStyle="1" w:styleId="Bezproreda2">
    <w:name w:val="Bez proreda2"/>
    <w:rsid w:val="00A93549"/>
    <w:pPr>
      <w:suppressAutoHyphens/>
    </w:pPr>
    <w:rPr>
      <w:rFonts w:ascii="Times New Roman" w:eastAsia="SimSun" w:hAnsi="Times New Roman" w:cs="Mangal"/>
      <w:sz w:val="22"/>
      <w:szCs w:val="22"/>
      <w:lang w:eastAsia="hi-IN" w:bidi="hi-IN"/>
    </w:rPr>
  </w:style>
  <w:style w:type="character" w:customStyle="1" w:styleId="Naslov3Char">
    <w:name w:val="Naslov 3 Char"/>
    <w:basedOn w:val="Zadanifontodlomka"/>
    <w:link w:val="Naslov3"/>
    <w:uiPriority w:val="9"/>
    <w:rsid w:val="009443C6"/>
    <w:rPr>
      <w:rFonts w:asciiTheme="minorHAnsi" w:eastAsiaTheme="majorEastAsia" w:hAnsiTheme="minorHAnsi" w:cstheme="majorBidi"/>
      <w:b/>
      <w:bCs/>
      <w:sz w:val="24"/>
      <w:szCs w:val="22"/>
      <w:lang w:eastAsia="en-US"/>
    </w:rPr>
  </w:style>
  <w:style w:type="paragraph" w:customStyle="1" w:styleId="Bezproreda3">
    <w:name w:val="Bez proreda3"/>
    <w:rsid w:val="00BB6826"/>
    <w:pPr>
      <w:suppressAutoHyphens/>
    </w:pPr>
    <w:rPr>
      <w:rFonts w:ascii="Times New Roman" w:eastAsia="SimSun" w:hAnsi="Times New Roman" w:cs="Mangal"/>
      <w:sz w:val="22"/>
      <w:szCs w:val="22"/>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76632">
      <w:bodyDiv w:val="1"/>
      <w:marLeft w:val="0"/>
      <w:marRight w:val="0"/>
      <w:marTop w:val="0"/>
      <w:marBottom w:val="0"/>
      <w:divBdr>
        <w:top w:val="none" w:sz="0" w:space="0" w:color="auto"/>
        <w:left w:val="none" w:sz="0" w:space="0" w:color="auto"/>
        <w:bottom w:val="none" w:sz="0" w:space="0" w:color="auto"/>
        <w:right w:val="none" w:sz="0" w:space="0" w:color="auto"/>
      </w:divBdr>
    </w:div>
    <w:div w:id="55713029">
      <w:bodyDiv w:val="1"/>
      <w:marLeft w:val="0"/>
      <w:marRight w:val="0"/>
      <w:marTop w:val="0"/>
      <w:marBottom w:val="0"/>
      <w:divBdr>
        <w:top w:val="none" w:sz="0" w:space="0" w:color="auto"/>
        <w:left w:val="none" w:sz="0" w:space="0" w:color="auto"/>
        <w:bottom w:val="none" w:sz="0" w:space="0" w:color="auto"/>
        <w:right w:val="none" w:sz="0" w:space="0" w:color="auto"/>
      </w:divBdr>
    </w:div>
    <w:div w:id="62919672">
      <w:bodyDiv w:val="1"/>
      <w:marLeft w:val="0"/>
      <w:marRight w:val="0"/>
      <w:marTop w:val="0"/>
      <w:marBottom w:val="0"/>
      <w:divBdr>
        <w:top w:val="none" w:sz="0" w:space="0" w:color="auto"/>
        <w:left w:val="none" w:sz="0" w:space="0" w:color="auto"/>
        <w:bottom w:val="none" w:sz="0" w:space="0" w:color="auto"/>
        <w:right w:val="none" w:sz="0" w:space="0" w:color="auto"/>
      </w:divBdr>
    </w:div>
    <w:div w:id="92239572">
      <w:bodyDiv w:val="1"/>
      <w:marLeft w:val="0"/>
      <w:marRight w:val="0"/>
      <w:marTop w:val="0"/>
      <w:marBottom w:val="0"/>
      <w:divBdr>
        <w:top w:val="none" w:sz="0" w:space="0" w:color="auto"/>
        <w:left w:val="none" w:sz="0" w:space="0" w:color="auto"/>
        <w:bottom w:val="none" w:sz="0" w:space="0" w:color="auto"/>
        <w:right w:val="none" w:sz="0" w:space="0" w:color="auto"/>
      </w:divBdr>
    </w:div>
    <w:div w:id="163473047">
      <w:bodyDiv w:val="1"/>
      <w:marLeft w:val="0"/>
      <w:marRight w:val="0"/>
      <w:marTop w:val="0"/>
      <w:marBottom w:val="0"/>
      <w:divBdr>
        <w:top w:val="none" w:sz="0" w:space="0" w:color="auto"/>
        <w:left w:val="none" w:sz="0" w:space="0" w:color="auto"/>
        <w:bottom w:val="none" w:sz="0" w:space="0" w:color="auto"/>
        <w:right w:val="none" w:sz="0" w:space="0" w:color="auto"/>
      </w:divBdr>
    </w:div>
    <w:div w:id="179470259">
      <w:bodyDiv w:val="1"/>
      <w:marLeft w:val="0"/>
      <w:marRight w:val="0"/>
      <w:marTop w:val="0"/>
      <w:marBottom w:val="0"/>
      <w:divBdr>
        <w:top w:val="none" w:sz="0" w:space="0" w:color="auto"/>
        <w:left w:val="none" w:sz="0" w:space="0" w:color="auto"/>
        <w:bottom w:val="none" w:sz="0" w:space="0" w:color="auto"/>
        <w:right w:val="none" w:sz="0" w:space="0" w:color="auto"/>
      </w:divBdr>
    </w:div>
    <w:div w:id="181169193">
      <w:bodyDiv w:val="1"/>
      <w:marLeft w:val="0"/>
      <w:marRight w:val="0"/>
      <w:marTop w:val="0"/>
      <w:marBottom w:val="0"/>
      <w:divBdr>
        <w:top w:val="none" w:sz="0" w:space="0" w:color="auto"/>
        <w:left w:val="none" w:sz="0" w:space="0" w:color="auto"/>
        <w:bottom w:val="none" w:sz="0" w:space="0" w:color="auto"/>
        <w:right w:val="none" w:sz="0" w:space="0" w:color="auto"/>
      </w:divBdr>
    </w:div>
    <w:div w:id="236716047">
      <w:bodyDiv w:val="1"/>
      <w:marLeft w:val="0"/>
      <w:marRight w:val="0"/>
      <w:marTop w:val="0"/>
      <w:marBottom w:val="0"/>
      <w:divBdr>
        <w:top w:val="none" w:sz="0" w:space="0" w:color="auto"/>
        <w:left w:val="none" w:sz="0" w:space="0" w:color="auto"/>
        <w:bottom w:val="none" w:sz="0" w:space="0" w:color="auto"/>
        <w:right w:val="none" w:sz="0" w:space="0" w:color="auto"/>
      </w:divBdr>
    </w:div>
    <w:div w:id="425273506">
      <w:bodyDiv w:val="1"/>
      <w:marLeft w:val="0"/>
      <w:marRight w:val="0"/>
      <w:marTop w:val="0"/>
      <w:marBottom w:val="0"/>
      <w:divBdr>
        <w:top w:val="none" w:sz="0" w:space="0" w:color="auto"/>
        <w:left w:val="none" w:sz="0" w:space="0" w:color="auto"/>
        <w:bottom w:val="none" w:sz="0" w:space="0" w:color="auto"/>
        <w:right w:val="none" w:sz="0" w:space="0" w:color="auto"/>
      </w:divBdr>
    </w:div>
    <w:div w:id="430787145">
      <w:bodyDiv w:val="1"/>
      <w:marLeft w:val="0"/>
      <w:marRight w:val="0"/>
      <w:marTop w:val="0"/>
      <w:marBottom w:val="0"/>
      <w:divBdr>
        <w:top w:val="none" w:sz="0" w:space="0" w:color="auto"/>
        <w:left w:val="none" w:sz="0" w:space="0" w:color="auto"/>
        <w:bottom w:val="none" w:sz="0" w:space="0" w:color="auto"/>
        <w:right w:val="none" w:sz="0" w:space="0" w:color="auto"/>
      </w:divBdr>
    </w:div>
    <w:div w:id="435909138">
      <w:bodyDiv w:val="1"/>
      <w:marLeft w:val="0"/>
      <w:marRight w:val="0"/>
      <w:marTop w:val="0"/>
      <w:marBottom w:val="0"/>
      <w:divBdr>
        <w:top w:val="none" w:sz="0" w:space="0" w:color="auto"/>
        <w:left w:val="none" w:sz="0" w:space="0" w:color="auto"/>
        <w:bottom w:val="none" w:sz="0" w:space="0" w:color="auto"/>
        <w:right w:val="none" w:sz="0" w:space="0" w:color="auto"/>
      </w:divBdr>
    </w:div>
    <w:div w:id="504132071">
      <w:bodyDiv w:val="1"/>
      <w:marLeft w:val="0"/>
      <w:marRight w:val="0"/>
      <w:marTop w:val="0"/>
      <w:marBottom w:val="0"/>
      <w:divBdr>
        <w:top w:val="none" w:sz="0" w:space="0" w:color="auto"/>
        <w:left w:val="none" w:sz="0" w:space="0" w:color="auto"/>
        <w:bottom w:val="none" w:sz="0" w:space="0" w:color="auto"/>
        <w:right w:val="none" w:sz="0" w:space="0" w:color="auto"/>
      </w:divBdr>
    </w:div>
    <w:div w:id="530384903">
      <w:bodyDiv w:val="1"/>
      <w:marLeft w:val="0"/>
      <w:marRight w:val="0"/>
      <w:marTop w:val="0"/>
      <w:marBottom w:val="0"/>
      <w:divBdr>
        <w:top w:val="none" w:sz="0" w:space="0" w:color="auto"/>
        <w:left w:val="none" w:sz="0" w:space="0" w:color="auto"/>
        <w:bottom w:val="none" w:sz="0" w:space="0" w:color="auto"/>
        <w:right w:val="none" w:sz="0" w:space="0" w:color="auto"/>
      </w:divBdr>
    </w:div>
    <w:div w:id="547881106">
      <w:bodyDiv w:val="1"/>
      <w:marLeft w:val="0"/>
      <w:marRight w:val="0"/>
      <w:marTop w:val="0"/>
      <w:marBottom w:val="0"/>
      <w:divBdr>
        <w:top w:val="none" w:sz="0" w:space="0" w:color="auto"/>
        <w:left w:val="none" w:sz="0" w:space="0" w:color="auto"/>
        <w:bottom w:val="none" w:sz="0" w:space="0" w:color="auto"/>
        <w:right w:val="none" w:sz="0" w:space="0" w:color="auto"/>
      </w:divBdr>
    </w:div>
    <w:div w:id="620890519">
      <w:bodyDiv w:val="1"/>
      <w:marLeft w:val="0"/>
      <w:marRight w:val="0"/>
      <w:marTop w:val="0"/>
      <w:marBottom w:val="0"/>
      <w:divBdr>
        <w:top w:val="none" w:sz="0" w:space="0" w:color="auto"/>
        <w:left w:val="none" w:sz="0" w:space="0" w:color="auto"/>
        <w:bottom w:val="none" w:sz="0" w:space="0" w:color="auto"/>
        <w:right w:val="none" w:sz="0" w:space="0" w:color="auto"/>
      </w:divBdr>
    </w:div>
    <w:div w:id="682129357">
      <w:bodyDiv w:val="1"/>
      <w:marLeft w:val="0"/>
      <w:marRight w:val="0"/>
      <w:marTop w:val="0"/>
      <w:marBottom w:val="0"/>
      <w:divBdr>
        <w:top w:val="none" w:sz="0" w:space="0" w:color="auto"/>
        <w:left w:val="none" w:sz="0" w:space="0" w:color="auto"/>
        <w:bottom w:val="none" w:sz="0" w:space="0" w:color="auto"/>
        <w:right w:val="none" w:sz="0" w:space="0" w:color="auto"/>
      </w:divBdr>
    </w:div>
    <w:div w:id="723070003">
      <w:bodyDiv w:val="1"/>
      <w:marLeft w:val="0"/>
      <w:marRight w:val="0"/>
      <w:marTop w:val="0"/>
      <w:marBottom w:val="0"/>
      <w:divBdr>
        <w:top w:val="none" w:sz="0" w:space="0" w:color="auto"/>
        <w:left w:val="none" w:sz="0" w:space="0" w:color="auto"/>
        <w:bottom w:val="none" w:sz="0" w:space="0" w:color="auto"/>
        <w:right w:val="none" w:sz="0" w:space="0" w:color="auto"/>
      </w:divBdr>
    </w:div>
    <w:div w:id="751198962">
      <w:bodyDiv w:val="1"/>
      <w:marLeft w:val="0"/>
      <w:marRight w:val="0"/>
      <w:marTop w:val="0"/>
      <w:marBottom w:val="0"/>
      <w:divBdr>
        <w:top w:val="none" w:sz="0" w:space="0" w:color="auto"/>
        <w:left w:val="none" w:sz="0" w:space="0" w:color="auto"/>
        <w:bottom w:val="none" w:sz="0" w:space="0" w:color="auto"/>
        <w:right w:val="none" w:sz="0" w:space="0" w:color="auto"/>
      </w:divBdr>
    </w:div>
    <w:div w:id="760419245">
      <w:bodyDiv w:val="1"/>
      <w:marLeft w:val="0"/>
      <w:marRight w:val="0"/>
      <w:marTop w:val="0"/>
      <w:marBottom w:val="0"/>
      <w:divBdr>
        <w:top w:val="none" w:sz="0" w:space="0" w:color="auto"/>
        <w:left w:val="none" w:sz="0" w:space="0" w:color="auto"/>
        <w:bottom w:val="none" w:sz="0" w:space="0" w:color="auto"/>
        <w:right w:val="none" w:sz="0" w:space="0" w:color="auto"/>
      </w:divBdr>
    </w:div>
    <w:div w:id="761418517">
      <w:bodyDiv w:val="1"/>
      <w:marLeft w:val="0"/>
      <w:marRight w:val="0"/>
      <w:marTop w:val="0"/>
      <w:marBottom w:val="0"/>
      <w:divBdr>
        <w:top w:val="none" w:sz="0" w:space="0" w:color="auto"/>
        <w:left w:val="none" w:sz="0" w:space="0" w:color="auto"/>
        <w:bottom w:val="none" w:sz="0" w:space="0" w:color="auto"/>
        <w:right w:val="none" w:sz="0" w:space="0" w:color="auto"/>
      </w:divBdr>
    </w:div>
    <w:div w:id="828594729">
      <w:bodyDiv w:val="1"/>
      <w:marLeft w:val="0"/>
      <w:marRight w:val="0"/>
      <w:marTop w:val="0"/>
      <w:marBottom w:val="0"/>
      <w:divBdr>
        <w:top w:val="none" w:sz="0" w:space="0" w:color="auto"/>
        <w:left w:val="none" w:sz="0" w:space="0" w:color="auto"/>
        <w:bottom w:val="none" w:sz="0" w:space="0" w:color="auto"/>
        <w:right w:val="none" w:sz="0" w:space="0" w:color="auto"/>
      </w:divBdr>
    </w:div>
    <w:div w:id="877358391">
      <w:bodyDiv w:val="1"/>
      <w:marLeft w:val="0"/>
      <w:marRight w:val="0"/>
      <w:marTop w:val="0"/>
      <w:marBottom w:val="0"/>
      <w:divBdr>
        <w:top w:val="none" w:sz="0" w:space="0" w:color="auto"/>
        <w:left w:val="none" w:sz="0" w:space="0" w:color="auto"/>
        <w:bottom w:val="none" w:sz="0" w:space="0" w:color="auto"/>
        <w:right w:val="none" w:sz="0" w:space="0" w:color="auto"/>
      </w:divBdr>
    </w:div>
    <w:div w:id="997270508">
      <w:bodyDiv w:val="1"/>
      <w:marLeft w:val="0"/>
      <w:marRight w:val="0"/>
      <w:marTop w:val="0"/>
      <w:marBottom w:val="0"/>
      <w:divBdr>
        <w:top w:val="none" w:sz="0" w:space="0" w:color="auto"/>
        <w:left w:val="none" w:sz="0" w:space="0" w:color="auto"/>
        <w:bottom w:val="none" w:sz="0" w:space="0" w:color="auto"/>
        <w:right w:val="none" w:sz="0" w:space="0" w:color="auto"/>
      </w:divBdr>
    </w:div>
    <w:div w:id="1024983865">
      <w:bodyDiv w:val="1"/>
      <w:marLeft w:val="0"/>
      <w:marRight w:val="0"/>
      <w:marTop w:val="0"/>
      <w:marBottom w:val="0"/>
      <w:divBdr>
        <w:top w:val="none" w:sz="0" w:space="0" w:color="auto"/>
        <w:left w:val="none" w:sz="0" w:space="0" w:color="auto"/>
        <w:bottom w:val="none" w:sz="0" w:space="0" w:color="auto"/>
        <w:right w:val="none" w:sz="0" w:space="0" w:color="auto"/>
      </w:divBdr>
      <w:divsChild>
        <w:div w:id="39213838">
          <w:marLeft w:val="0"/>
          <w:marRight w:val="0"/>
          <w:marTop w:val="0"/>
          <w:marBottom w:val="0"/>
          <w:divBdr>
            <w:top w:val="none" w:sz="0" w:space="0" w:color="auto"/>
            <w:left w:val="none" w:sz="0" w:space="0" w:color="auto"/>
            <w:bottom w:val="none" w:sz="0" w:space="0" w:color="auto"/>
            <w:right w:val="none" w:sz="0" w:space="0" w:color="auto"/>
          </w:divBdr>
        </w:div>
      </w:divsChild>
    </w:div>
    <w:div w:id="1071122949">
      <w:bodyDiv w:val="1"/>
      <w:marLeft w:val="0"/>
      <w:marRight w:val="0"/>
      <w:marTop w:val="0"/>
      <w:marBottom w:val="0"/>
      <w:divBdr>
        <w:top w:val="none" w:sz="0" w:space="0" w:color="auto"/>
        <w:left w:val="none" w:sz="0" w:space="0" w:color="auto"/>
        <w:bottom w:val="none" w:sz="0" w:space="0" w:color="auto"/>
        <w:right w:val="none" w:sz="0" w:space="0" w:color="auto"/>
      </w:divBdr>
    </w:div>
    <w:div w:id="1078551162">
      <w:bodyDiv w:val="1"/>
      <w:marLeft w:val="0"/>
      <w:marRight w:val="0"/>
      <w:marTop w:val="0"/>
      <w:marBottom w:val="0"/>
      <w:divBdr>
        <w:top w:val="none" w:sz="0" w:space="0" w:color="auto"/>
        <w:left w:val="none" w:sz="0" w:space="0" w:color="auto"/>
        <w:bottom w:val="none" w:sz="0" w:space="0" w:color="auto"/>
        <w:right w:val="none" w:sz="0" w:space="0" w:color="auto"/>
      </w:divBdr>
    </w:div>
    <w:div w:id="1079132031">
      <w:bodyDiv w:val="1"/>
      <w:marLeft w:val="0"/>
      <w:marRight w:val="0"/>
      <w:marTop w:val="0"/>
      <w:marBottom w:val="0"/>
      <w:divBdr>
        <w:top w:val="none" w:sz="0" w:space="0" w:color="auto"/>
        <w:left w:val="none" w:sz="0" w:space="0" w:color="auto"/>
        <w:bottom w:val="none" w:sz="0" w:space="0" w:color="auto"/>
        <w:right w:val="none" w:sz="0" w:space="0" w:color="auto"/>
      </w:divBdr>
    </w:div>
    <w:div w:id="1088380673">
      <w:bodyDiv w:val="1"/>
      <w:marLeft w:val="0"/>
      <w:marRight w:val="0"/>
      <w:marTop w:val="0"/>
      <w:marBottom w:val="0"/>
      <w:divBdr>
        <w:top w:val="none" w:sz="0" w:space="0" w:color="auto"/>
        <w:left w:val="none" w:sz="0" w:space="0" w:color="auto"/>
        <w:bottom w:val="none" w:sz="0" w:space="0" w:color="auto"/>
        <w:right w:val="none" w:sz="0" w:space="0" w:color="auto"/>
      </w:divBdr>
    </w:div>
    <w:div w:id="1173639795">
      <w:bodyDiv w:val="1"/>
      <w:marLeft w:val="0"/>
      <w:marRight w:val="0"/>
      <w:marTop w:val="0"/>
      <w:marBottom w:val="0"/>
      <w:divBdr>
        <w:top w:val="none" w:sz="0" w:space="0" w:color="auto"/>
        <w:left w:val="none" w:sz="0" w:space="0" w:color="auto"/>
        <w:bottom w:val="none" w:sz="0" w:space="0" w:color="auto"/>
        <w:right w:val="none" w:sz="0" w:space="0" w:color="auto"/>
      </w:divBdr>
      <w:divsChild>
        <w:div w:id="1575823401">
          <w:marLeft w:val="0"/>
          <w:marRight w:val="0"/>
          <w:marTop w:val="0"/>
          <w:marBottom w:val="0"/>
          <w:divBdr>
            <w:top w:val="none" w:sz="0" w:space="0" w:color="auto"/>
            <w:left w:val="none" w:sz="0" w:space="0" w:color="auto"/>
            <w:bottom w:val="none" w:sz="0" w:space="0" w:color="auto"/>
            <w:right w:val="none" w:sz="0" w:space="0" w:color="auto"/>
          </w:divBdr>
        </w:div>
      </w:divsChild>
    </w:div>
    <w:div w:id="1281760799">
      <w:bodyDiv w:val="1"/>
      <w:marLeft w:val="0"/>
      <w:marRight w:val="0"/>
      <w:marTop w:val="0"/>
      <w:marBottom w:val="0"/>
      <w:divBdr>
        <w:top w:val="none" w:sz="0" w:space="0" w:color="auto"/>
        <w:left w:val="none" w:sz="0" w:space="0" w:color="auto"/>
        <w:bottom w:val="none" w:sz="0" w:space="0" w:color="auto"/>
        <w:right w:val="none" w:sz="0" w:space="0" w:color="auto"/>
      </w:divBdr>
    </w:div>
    <w:div w:id="1341010727">
      <w:bodyDiv w:val="1"/>
      <w:marLeft w:val="0"/>
      <w:marRight w:val="0"/>
      <w:marTop w:val="0"/>
      <w:marBottom w:val="0"/>
      <w:divBdr>
        <w:top w:val="none" w:sz="0" w:space="0" w:color="auto"/>
        <w:left w:val="none" w:sz="0" w:space="0" w:color="auto"/>
        <w:bottom w:val="none" w:sz="0" w:space="0" w:color="auto"/>
        <w:right w:val="none" w:sz="0" w:space="0" w:color="auto"/>
      </w:divBdr>
    </w:div>
    <w:div w:id="1351879933">
      <w:bodyDiv w:val="1"/>
      <w:marLeft w:val="0"/>
      <w:marRight w:val="0"/>
      <w:marTop w:val="0"/>
      <w:marBottom w:val="0"/>
      <w:divBdr>
        <w:top w:val="none" w:sz="0" w:space="0" w:color="auto"/>
        <w:left w:val="none" w:sz="0" w:space="0" w:color="auto"/>
        <w:bottom w:val="none" w:sz="0" w:space="0" w:color="auto"/>
        <w:right w:val="none" w:sz="0" w:space="0" w:color="auto"/>
      </w:divBdr>
    </w:div>
    <w:div w:id="1447195022">
      <w:bodyDiv w:val="1"/>
      <w:marLeft w:val="0"/>
      <w:marRight w:val="0"/>
      <w:marTop w:val="0"/>
      <w:marBottom w:val="0"/>
      <w:divBdr>
        <w:top w:val="none" w:sz="0" w:space="0" w:color="auto"/>
        <w:left w:val="none" w:sz="0" w:space="0" w:color="auto"/>
        <w:bottom w:val="none" w:sz="0" w:space="0" w:color="auto"/>
        <w:right w:val="none" w:sz="0" w:space="0" w:color="auto"/>
      </w:divBdr>
    </w:div>
    <w:div w:id="1465200321">
      <w:bodyDiv w:val="1"/>
      <w:marLeft w:val="0"/>
      <w:marRight w:val="0"/>
      <w:marTop w:val="0"/>
      <w:marBottom w:val="0"/>
      <w:divBdr>
        <w:top w:val="none" w:sz="0" w:space="0" w:color="auto"/>
        <w:left w:val="none" w:sz="0" w:space="0" w:color="auto"/>
        <w:bottom w:val="none" w:sz="0" w:space="0" w:color="auto"/>
        <w:right w:val="none" w:sz="0" w:space="0" w:color="auto"/>
      </w:divBdr>
    </w:div>
    <w:div w:id="1501697526">
      <w:bodyDiv w:val="1"/>
      <w:marLeft w:val="0"/>
      <w:marRight w:val="0"/>
      <w:marTop w:val="0"/>
      <w:marBottom w:val="0"/>
      <w:divBdr>
        <w:top w:val="none" w:sz="0" w:space="0" w:color="auto"/>
        <w:left w:val="none" w:sz="0" w:space="0" w:color="auto"/>
        <w:bottom w:val="none" w:sz="0" w:space="0" w:color="auto"/>
        <w:right w:val="none" w:sz="0" w:space="0" w:color="auto"/>
      </w:divBdr>
    </w:div>
    <w:div w:id="1511067170">
      <w:bodyDiv w:val="1"/>
      <w:marLeft w:val="0"/>
      <w:marRight w:val="0"/>
      <w:marTop w:val="0"/>
      <w:marBottom w:val="0"/>
      <w:divBdr>
        <w:top w:val="none" w:sz="0" w:space="0" w:color="auto"/>
        <w:left w:val="none" w:sz="0" w:space="0" w:color="auto"/>
        <w:bottom w:val="none" w:sz="0" w:space="0" w:color="auto"/>
        <w:right w:val="none" w:sz="0" w:space="0" w:color="auto"/>
      </w:divBdr>
    </w:div>
    <w:div w:id="1550410488">
      <w:bodyDiv w:val="1"/>
      <w:marLeft w:val="0"/>
      <w:marRight w:val="0"/>
      <w:marTop w:val="0"/>
      <w:marBottom w:val="0"/>
      <w:divBdr>
        <w:top w:val="none" w:sz="0" w:space="0" w:color="auto"/>
        <w:left w:val="none" w:sz="0" w:space="0" w:color="auto"/>
        <w:bottom w:val="none" w:sz="0" w:space="0" w:color="auto"/>
        <w:right w:val="none" w:sz="0" w:space="0" w:color="auto"/>
      </w:divBdr>
    </w:div>
    <w:div w:id="1552763576">
      <w:bodyDiv w:val="1"/>
      <w:marLeft w:val="0"/>
      <w:marRight w:val="0"/>
      <w:marTop w:val="0"/>
      <w:marBottom w:val="0"/>
      <w:divBdr>
        <w:top w:val="none" w:sz="0" w:space="0" w:color="auto"/>
        <w:left w:val="none" w:sz="0" w:space="0" w:color="auto"/>
        <w:bottom w:val="none" w:sz="0" w:space="0" w:color="auto"/>
        <w:right w:val="none" w:sz="0" w:space="0" w:color="auto"/>
      </w:divBdr>
    </w:div>
    <w:div w:id="1691105302">
      <w:bodyDiv w:val="1"/>
      <w:marLeft w:val="0"/>
      <w:marRight w:val="0"/>
      <w:marTop w:val="0"/>
      <w:marBottom w:val="0"/>
      <w:divBdr>
        <w:top w:val="none" w:sz="0" w:space="0" w:color="auto"/>
        <w:left w:val="none" w:sz="0" w:space="0" w:color="auto"/>
        <w:bottom w:val="none" w:sz="0" w:space="0" w:color="auto"/>
        <w:right w:val="none" w:sz="0" w:space="0" w:color="auto"/>
      </w:divBdr>
    </w:div>
    <w:div w:id="1698238732">
      <w:bodyDiv w:val="1"/>
      <w:marLeft w:val="0"/>
      <w:marRight w:val="0"/>
      <w:marTop w:val="0"/>
      <w:marBottom w:val="0"/>
      <w:divBdr>
        <w:top w:val="none" w:sz="0" w:space="0" w:color="auto"/>
        <w:left w:val="none" w:sz="0" w:space="0" w:color="auto"/>
        <w:bottom w:val="none" w:sz="0" w:space="0" w:color="auto"/>
        <w:right w:val="none" w:sz="0" w:space="0" w:color="auto"/>
      </w:divBdr>
    </w:div>
    <w:div w:id="1709211156">
      <w:bodyDiv w:val="1"/>
      <w:marLeft w:val="0"/>
      <w:marRight w:val="0"/>
      <w:marTop w:val="0"/>
      <w:marBottom w:val="0"/>
      <w:divBdr>
        <w:top w:val="none" w:sz="0" w:space="0" w:color="auto"/>
        <w:left w:val="none" w:sz="0" w:space="0" w:color="auto"/>
        <w:bottom w:val="none" w:sz="0" w:space="0" w:color="auto"/>
        <w:right w:val="none" w:sz="0" w:space="0" w:color="auto"/>
      </w:divBdr>
    </w:div>
    <w:div w:id="1724131565">
      <w:bodyDiv w:val="1"/>
      <w:marLeft w:val="0"/>
      <w:marRight w:val="0"/>
      <w:marTop w:val="0"/>
      <w:marBottom w:val="0"/>
      <w:divBdr>
        <w:top w:val="none" w:sz="0" w:space="0" w:color="auto"/>
        <w:left w:val="none" w:sz="0" w:space="0" w:color="auto"/>
        <w:bottom w:val="none" w:sz="0" w:space="0" w:color="auto"/>
        <w:right w:val="none" w:sz="0" w:space="0" w:color="auto"/>
      </w:divBdr>
    </w:div>
    <w:div w:id="1819835995">
      <w:bodyDiv w:val="1"/>
      <w:marLeft w:val="0"/>
      <w:marRight w:val="0"/>
      <w:marTop w:val="0"/>
      <w:marBottom w:val="0"/>
      <w:divBdr>
        <w:top w:val="none" w:sz="0" w:space="0" w:color="auto"/>
        <w:left w:val="none" w:sz="0" w:space="0" w:color="auto"/>
        <w:bottom w:val="none" w:sz="0" w:space="0" w:color="auto"/>
        <w:right w:val="none" w:sz="0" w:space="0" w:color="auto"/>
      </w:divBdr>
    </w:div>
    <w:div w:id="1847210108">
      <w:bodyDiv w:val="1"/>
      <w:marLeft w:val="0"/>
      <w:marRight w:val="0"/>
      <w:marTop w:val="0"/>
      <w:marBottom w:val="0"/>
      <w:divBdr>
        <w:top w:val="none" w:sz="0" w:space="0" w:color="auto"/>
        <w:left w:val="none" w:sz="0" w:space="0" w:color="auto"/>
        <w:bottom w:val="none" w:sz="0" w:space="0" w:color="auto"/>
        <w:right w:val="none" w:sz="0" w:space="0" w:color="auto"/>
      </w:divBdr>
    </w:div>
    <w:div w:id="1901330696">
      <w:bodyDiv w:val="1"/>
      <w:marLeft w:val="0"/>
      <w:marRight w:val="0"/>
      <w:marTop w:val="0"/>
      <w:marBottom w:val="0"/>
      <w:divBdr>
        <w:top w:val="none" w:sz="0" w:space="0" w:color="auto"/>
        <w:left w:val="none" w:sz="0" w:space="0" w:color="auto"/>
        <w:bottom w:val="none" w:sz="0" w:space="0" w:color="auto"/>
        <w:right w:val="none" w:sz="0" w:space="0" w:color="auto"/>
      </w:divBdr>
    </w:div>
    <w:div w:id="1937904486">
      <w:bodyDiv w:val="1"/>
      <w:marLeft w:val="0"/>
      <w:marRight w:val="0"/>
      <w:marTop w:val="0"/>
      <w:marBottom w:val="0"/>
      <w:divBdr>
        <w:top w:val="none" w:sz="0" w:space="0" w:color="auto"/>
        <w:left w:val="none" w:sz="0" w:space="0" w:color="auto"/>
        <w:bottom w:val="none" w:sz="0" w:space="0" w:color="auto"/>
        <w:right w:val="none" w:sz="0" w:space="0" w:color="auto"/>
      </w:divBdr>
    </w:div>
    <w:div w:id="1956011424">
      <w:bodyDiv w:val="1"/>
      <w:marLeft w:val="0"/>
      <w:marRight w:val="0"/>
      <w:marTop w:val="0"/>
      <w:marBottom w:val="0"/>
      <w:divBdr>
        <w:top w:val="none" w:sz="0" w:space="0" w:color="auto"/>
        <w:left w:val="none" w:sz="0" w:space="0" w:color="auto"/>
        <w:bottom w:val="none" w:sz="0" w:space="0" w:color="auto"/>
        <w:right w:val="none" w:sz="0" w:space="0" w:color="auto"/>
      </w:divBdr>
    </w:div>
    <w:div w:id="2013987972">
      <w:bodyDiv w:val="1"/>
      <w:marLeft w:val="0"/>
      <w:marRight w:val="0"/>
      <w:marTop w:val="0"/>
      <w:marBottom w:val="0"/>
      <w:divBdr>
        <w:top w:val="none" w:sz="0" w:space="0" w:color="auto"/>
        <w:left w:val="none" w:sz="0" w:space="0" w:color="auto"/>
        <w:bottom w:val="none" w:sz="0" w:space="0" w:color="auto"/>
        <w:right w:val="none" w:sz="0" w:space="0" w:color="auto"/>
      </w:divBdr>
    </w:div>
    <w:div w:id="2016298873">
      <w:bodyDiv w:val="1"/>
      <w:marLeft w:val="0"/>
      <w:marRight w:val="0"/>
      <w:marTop w:val="0"/>
      <w:marBottom w:val="0"/>
      <w:divBdr>
        <w:top w:val="none" w:sz="0" w:space="0" w:color="auto"/>
        <w:left w:val="none" w:sz="0" w:space="0" w:color="auto"/>
        <w:bottom w:val="none" w:sz="0" w:space="0" w:color="auto"/>
        <w:right w:val="none" w:sz="0" w:space="0" w:color="auto"/>
      </w:divBdr>
    </w:div>
    <w:div w:id="2030714657">
      <w:bodyDiv w:val="1"/>
      <w:marLeft w:val="0"/>
      <w:marRight w:val="0"/>
      <w:marTop w:val="0"/>
      <w:marBottom w:val="0"/>
      <w:divBdr>
        <w:top w:val="none" w:sz="0" w:space="0" w:color="auto"/>
        <w:left w:val="none" w:sz="0" w:space="0" w:color="auto"/>
        <w:bottom w:val="none" w:sz="0" w:space="0" w:color="auto"/>
        <w:right w:val="none" w:sz="0" w:space="0" w:color="auto"/>
      </w:divBdr>
    </w:div>
    <w:div w:id="2034450752">
      <w:bodyDiv w:val="1"/>
      <w:marLeft w:val="0"/>
      <w:marRight w:val="0"/>
      <w:marTop w:val="0"/>
      <w:marBottom w:val="0"/>
      <w:divBdr>
        <w:top w:val="none" w:sz="0" w:space="0" w:color="auto"/>
        <w:left w:val="none" w:sz="0" w:space="0" w:color="auto"/>
        <w:bottom w:val="none" w:sz="0" w:space="0" w:color="auto"/>
        <w:right w:val="none" w:sz="0" w:space="0" w:color="auto"/>
      </w:divBdr>
    </w:div>
    <w:div w:id="2117408413">
      <w:bodyDiv w:val="1"/>
      <w:marLeft w:val="0"/>
      <w:marRight w:val="0"/>
      <w:marTop w:val="0"/>
      <w:marBottom w:val="0"/>
      <w:divBdr>
        <w:top w:val="none" w:sz="0" w:space="0" w:color="auto"/>
        <w:left w:val="none" w:sz="0" w:space="0" w:color="auto"/>
        <w:bottom w:val="none" w:sz="0" w:space="0" w:color="auto"/>
        <w:right w:val="none" w:sz="0" w:space="0" w:color="auto"/>
      </w:divBdr>
    </w:div>
    <w:div w:id="212554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83141-51C6-438B-8A5B-DBD59AF4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7</Pages>
  <Words>1016</Words>
  <Characters>5793</Characters>
  <Application>Microsoft Office Word</Application>
  <DocSecurity>0</DocSecurity>
  <Lines>48</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Windows</Company>
  <LinksUpToDate>false</LinksUpToDate>
  <CharactersWithSpaces>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Kuvezdic</dc:creator>
  <cp:lastModifiedBy>Tihomir-Kedmenec</cp:lastModifiedBy>
  <cp:revision>28</cp:revision>
  <cp:lastPrinted>2016-04-19T12:28:00Z</cp:lastPrinted>
  <dcterms:created xsi:type="dcterms:W3CDTF">2016-04-16T15:29:00Z</dcterms:created>
  <dcterms:modified xsi:type="dcterms:W3CDTF">2017-12-21T06:26:00Z</dcterms:modified>
</cp:coreProperties>
</file>